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F0" w:rsidRPr="006C56F4" w:rsidRDefault="00C90BF0" w:rsidP="00C90BF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ar-SA"/>
        </w:rPr>
      </w:pPr>
      <w:r w:rsidRPr="006C56F4">
        <w:rPr>
          <w:rFonts w:ascii="Times New Roman" w:eastAsia="Times New Roman" w:hAnsi="Times New Roman" w:cs="Times New Roman"/>
          <w:b/>
          <w:szCs w:val="28"/>
          <w:lang w:eastAsia="ar-SA"/>
        </w:rPr>
        <w:t>МУНИЦИПАЛЬНОЕ БЮДЖЕТНОЕ ДОШКОЛЬНОЕ ОБРАЗОВАТЕЛЬНОЕ УЧРЕЖДЕНИЕ ДЕТСКИЙ САД «СВЕТЛЯЧОК» г. ЦИМЛЯНСКА</w:t>
      </w:r>
    </w:p>
    <w:p w:rsidR="00C90BF0" w:rsidRPr="006C56F4" w:rsidRDefault="00C90BF0" w:rsidP="00C90BF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ar-SA"/>
        </w:rPr>
      </w:pPr>
      <w:r w:rsidRPr="006C56F4">
        <w:rPr>
          <w:rFonts w:ascii="Times New Roman" w:eastAsia="Times New Roman" w:hAnsi="Times New Roman" w:cs="Times New Roman"/>
          <w:b/>
          <w:szCs w:val="28"/>
          <w:lang w:eastAsia="ar-SA"/>
        </w:rPr>
        <w:t>_____________________________________________________________</w:t>
      </w:r>
    </w:p>
    <w:p w:rsidR="00C90BF0" w:rsidRPr="006C56F4" w:rsidRDefault="00C90BF0" w:rsidP="00C90BF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  <w:r w:rsidRPr="006C56F4">
        <w:rPr>
          <w:rFonts w:ascii="Times New Roman" w:eastAsia="Times New Roman" w:hAnsi="Times New Roman" w:cs="Times New Roman"/>
          <w:szCs w:val="28"/>
          <w:lang w:eastAsia="ar-SA"/>
        </w:rPr>
        <w:t>г. Цимлянск ул. Советская, д.12   т.8 (86391) 2-73-02   e-</w:t>
      </w:r>
      <w:proofErr w:type="spellStart"/>
      <w:r w:rsidRPr="006C56F4">
        <w:rPr>
          <w:rFonts w:ascii="Times New Roman" w:eastAsia="Times New Roman" w:hAnsi="Times New Roman" w:cs="Times New Roman"/>
          <w:szCs w:val="28"/>
          <w:lang w:eastAsia="ar-SA"/>
        </w:rPr>
        <w:t>mail</w:t>
      </w:r>
      <w:proofErr w:type="spellEnd"/>
      <w:r w:rsidRPr="006C56F4">
        <w:rPr>
          <w:rFonts w:ascii="Times New Roman" w:eastAsia="Times New Roman" w:hAnsi="Times New Roman" w:cs="Times New Roman"/>
          <w:szCs w:val="28"/>
          <w:lang w:eastAsia="ar-SA"/>
        </w:rPr>
        <w:t xml:space="preserve">: </w:t>
      </w:r>
      <w:hyperlink r:id="rId8" w:history="1">
        <w:r w:rsidRPr="00B158AB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mdoy</w:t>
        </w:r>
        <w:r w:rsidRPr="00B158AB">
          <w:rPr>
            <w:rFonts w:ascii="Times New Roman" w:eastAsia="Calibri" w:hAnsi="Times New Roman" w:cs="Times New Roman"/>
            <w:sz w:val="24"/>
            <w:szCs w:val="24"/>
            <w:u w:val="single"/>
          </w:rPr>
          <w:t>_</w:t>
        </w:r>
        <w:r w:rsidRPr="00B158AB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teremok</w:t>
        </w:r>
        <w:r w:rsidRPr="00B158AB">
          <w:rPr>
            <w:rFonts w:ascii="Times New Roman" w:eastAsia="Calibri" w:hAnsi="Times New Roman" w:cs="Times New Roman"/>
            <w:sz w:val="24"/>
            <w:szCs w:val="24"/>
            <w:u w:val="single"/>
          </w:rPr>
          <w:t>@</w:t>
        </w:r>
        <w:r w:rsidRPr="00B158AB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rambler</w:t>
        </w:r>
        <w:r w:rsidRPr="00B158AB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proofErr w:type="spellStart"/>
        <w:r w:rsidRPr="00B158AB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158AB">
        <w:rPr>
          <w:rFonts w:ascii="Times New Roman" w:eastAsia="Times New Roman" w:hAnsi="Times New Roman" w:cs="Times New Roman"/>
          <w:szCs w:val="28"/>
          <w:lang w:eastAsia="ar-SA"/>
        </w:rPr>
        <w:t xml:space="preserve"> </w:t>
      </w:r>
    </w:p>
    <w:p w:rsidR="00C90BF0" w:rsidRPr="006C56F4" w:rsidRDefault="00C90BF0" w:rsidP="00C90BF0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C90BF0" w:rsidRPr="006C56F4" w:rsidRDefault="00C90BF0" w:rsidP="00C90BF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7"/>
        <w:gridCol w:w="4989"/>
      </w:tblGrid>
      <w:tr w:rsidR="00C90BF0" w:rsidRPr="006C56F4" w:rsidTr="008B0BB2">
        <w:tc>
          <w:tcPr>
            <w:tcW w:w="5721" w:type="dxa"/>
          </w:tcPr>
          <w:p w:rsidR="00C90BF0" w:rsidRPr="00C90BF0" w:rsidRDefault="00C90BF0" w:rsidP="008B0BB2">
            <w:pPr>
              <w:ind w:right="-108"/>
              <w:contextualSpacing/>
              <w:rPr>
                <w:rFonts w:ascii="Times New Roman" w:hAnsi="Times New Roman" w:cs="Times New Roman"/>
                <w:b/>
              </w:rPr>
            </w:pPr>
            <w:r w:rsidRPr="00C90BF0">
              <w:rPr>
                <w:rFonts w:ascii="Times New Roman" w:hAnsi="Times New Roman" w:cs="Times New Roman"/>
                <w:b/>
              </w:rPr>
              <w:t xml:space="preserve">Принято </w:t>
            </w:r>
          </w:p>
          <w:p w:rsidR="00C90BF0" w:rsidRPr="006C56F4" w:rsidRDefault="00C90BF0" w:rsidP="008B0BB2">
            <w:pPr>
              <w:contextualSpacing/>
              <w:rPr>
                <w:rFonts w:ascii="Times New Roman" w:hAnsi="Times New Roman" w:cs="Times New Roman"/>
              </w:rPr>
            </w:pPr>
            <w:r w:rsidRPr="006C56F4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C90BF0" w:rsidRPr="006C56F4" w:rsidRDefault="00C90BF0" w:rsidP="008B0BB2">
            <w:pPr>
              <w:contextualSpacing/>
              <w:rPr>
                <w:rFonts w:ascii="Times New Roman" w:hAnsi="Times New Roman" w:cs="Times New Roman"/>
              </w:rPr>
            </w:pPr>
            <w:r w:rsidRPr="006C56F4">
              <w:rPr>
                <w:rFonts w:ascii="Times New Roman" w:hAnsi="Times New Roman" w:cs="Times New Roman"/>
              </w:rPr>
              <w:t>МБДОУ д/</w:t>
            </w:r>
            <w:proofErr w:type="gramStart"/>
            <w:r w:rsidRPr="006C56F4">
              <w:rPr>
                <w:rFonts w:ascii="Times New Roman" w:hAnsi="Times New Roman" w:cs="Times New Roman"/>
              </w:rPr>
              <w:t>с</w:t>
            </w:r>
            <w:proofErr w:type="gramEnd"/>
            <w:r w:rsidRPr="006C56F4">
              <w:rPr>
                <w:rFonts w:ascii="Times New Roman" w:hAnsi="Times New Roman" w:cs="Times New Roman"/>
              </w:rPr>
              <w:t xml:space="preserve"> «Светлячок» г. Цимлянска</w:t>
            </w:r>
          </w:p>
          <w:p w:rsidR="00C90BF0" w:rsidRPr="006C56F4" w:rsidRDefault="00C90BF0" w:rsidP="008B0B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</w:t>
            </w:r>
            <w:r w:rsidR="00F33F85">
              <w:rPr>
                <w:rFonts w:ascii="Times New Roman" w:hAnsi="Times New Roman" w:cs="Times New Roman"/>
              </w:rPr>
              <w:t xml:space="preserve">1   от  01.09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.202 </w:t>
            </w:r>
            <w:r w:rsidRPr="006C56F4">
              <w:rPr>
                <w:rFonts w:ascii="Times New Roman" w:hAnsi="Times New Roman" w:cs="Times New Roman"/>
              </w:rPr>
              <w:t>г.</w:t>
            </w:r>
          </w:p>
          <w:p w:rsidR="00C90BF0" w:rsidRPr="006C56F4" w:rsidRDefault="00C90BF0" w:rsidP="008B0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1" w:type="dxa"/>
          </w:tcPr>
          <w:p w:rsidR="00C90BF0" w:rsidRPr="006C56F4" w:rsidRDefault="00C90BF0" w:rsidP="008B0BB2">
            <w:pPr>
              <w:jc w:val="right"/>
              <w:rPr>
                <w:rFonts w:ascii="Times New Roman" w:hAnsi="Times New Roman" w:cs="Times New Roman"/>
              </w:rPr>
            </w:pPr>
            <w:r w:rsidRPr="00C90BF0">
              <w:rPr>
                <w:rFonts w:ascii="Times New Roman" w:hAnsi="Times New Roman" w:cs="Times New Roman"/>
                <w:b/>
              </w:rPr>
              <w:t>Утверждаю</w:t>
            </w:r>
            <w:r w:rsidRPr="006C56F4">
              <w:rPr>
                <w:rFonts w:ascii="Times New Roman" w:hAnsi="Times New Roman" w:cs="Times New Roman"/>
              </w:rPr>
              <w:t>:</w:t>
            </w:r>
          </w:p>
          <w:p w:rsidR="00C90BF0" w:rsidRPr="006C56F4" w:rsidRDefault="00C90BF0" w:rsidP="008B0BB2">
            <w:pPr>
              <w:jc w:val="right"/>
              <w:rPr>
                <w:rFonts w:ascii="Times New Roman" w:hAnsi="Times New Roman" w:cs="Times New Roman"/>
              </w:rPr>
            </w:pPr>
            <w:r w:rsidRPr="006C56F4">
              <w:rPr>
                <w:rFonts w:ascii="Times New Roman" w:hAnsi="Times New Roman" w:cs="Times New Roman"/>
              </w:rPr>
              <w:t>Заведующий МБДОУ</w:t>
            </w:r>
          </w:p>
          <w:p w:rsidR="00C90BF0" w:rsidRPr="006C56F4" w:rsidRDefault="00C90BF0" w:rsidP="008B0BB2">
            <w:pPr>
              <w:jc w:val="right"/>
              <w:rPr>
                <w:rFonts w:ascii="Times New Roman" w:hAnsi="Times New Roman" w:cs="Times New Roman"/>
              </w:rPr>
            </w:pPr>
            <w:r w:rsidRPr="006C56F4">
              <w:rPr>
                <w:rFonts w:ascii="Times New Roman" w:hAnsi="Times New Roman" w:cs="Times New Roman"/>
              </w:rPr>
              <w:t>________ С. И. Василенко</w:t>
            </w:r>
          </w:p>
          <w:p w:rsidR="00C90BF0" w:rsidRPr="006C56F4" w:rsidRDefault="00C90BF0" w:rsidP="008B0BB2">
            <w:pPr>
              <w:jc w:val="right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6C56F4">
              <w:rPr>
                <w:rFonts w:ascii="Times New Roman" w:hAnsi="Times New Roman" w:cs="Times New Roman"/>
              </w:rPr>
              <w:t>Приказ №</w:t>
            </w:r>
            <w:r w:rsidR="00F33F85">
              <w:rPr>
                <w:rFonts w:ascii="Times New Roman" w:hAnsi="Times New Roman" w:cs="Times New Roman"/>
              </w:rPr>
              <w:t xml:space="preserve"> 73/1   от  01.09</w:t>
            </w:r>
            <w:r w:rsidRPr="006C56F4">
              <w:rPr>
                <w:rFonts w:ascii="Times New Roman" w:hAnsi="Times New Roman" w:cs="Times New Roman"/>
              </w:rPr>
              <w:t xml:space="preserve"> . 2020г. </w:t>
            </w:r>
          </w:p>
          <w:p w:rsidR="00C90BF0" w:rsidRPr="006C56F4" w:rsidRDefault="00C90BF0" w:rsidP="008B0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</w:p>
    <w:p w:rsidR="00C90BF0" w:rsidRPr="00C90BF0" w:rsidRDefault="00C90BF0" w:rsidP="00C90BF0"/>
    <w:p w:rsidR="00C90BF0" w:rsidRPr="00C90BF0" w:rsidRDefault="00C90BF0" w:rsidP="00C90BF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90BF0">
        <w:rPr>
          <w:rFonts w:ascii="Times New Roman" w:hAnsi="Times New Roman" w:cs="Times New Roman"/>
          <w:b/>
          <w:sz w:val="52"/>
          <w:szCs w:val="52"/>
        </w:rPr>
        <w:t>ПРОГРАММА</w:t>
      </w:r>
    </w:p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внутренней системы оценки качества образования (ВСОКО)</w:t>
      </w:r>
    </w:p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муниципального бюджетного дошкольного образовательного учреждения д/</w:t>
      </w:r>
      <w:proofErr w:type="gramStart"/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>с</w:t>
      </w:r>
      <w:proofErr w:type="gramEnd"/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«Светлячок» г. Цимлянска</w:t>
      </w:r>
    </w:p>
    <w:p w:rsid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br w:type="page"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96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lastRenderedPageBreak/>
        <w:t>Введение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обязательной для каждого образовательного учреждения и является условием реализации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статьи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28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ФЗ-273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Федерации»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(Компетенция,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ответственность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организации: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п.3/13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«проведение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самообследования, обеспечение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функционирования внутренней системы оценки 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»).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интерпретируется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«...комплексная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характеристика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подготовки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выражающая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степень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стандартам,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стандартам,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(или)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потребностям физического или юридического лица, в интересах которого осуществляется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образовательная деятельность, в том числе степень достижения планируемых 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(ФЗ-273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Федерации»).</w:t>
      </w:r>
      <w:proofErr w:type="gramEnd"/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Внутренняя система оценки качества образования представляет собой деятельность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информационному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учреждением,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основанную на систематическом анализе качества реализации образовательного процесса,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ресурсного обеспечения и его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диагностических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оценочных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процедур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степени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ресурсного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нормативным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ожиданиям.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74" w:lineRule="exact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Нормативное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правовое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ВСОКО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ДОУ: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Symbol" w:eastAsiaTheme="minorEastAsia" w:hAnsi="Symbol" w:cs="Symbol"/>
          <w:color w:val="000000"/>
          <w:sz w:val="20"/>
          <w:szCs w:val="20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29.12.2012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273-ФЗ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Федерации»;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Symbol" w:eastAsiaTheme="minorEastAsia" w:hAnsi="Symbol" w:cs="Symbol"/>
          <w:color w:val="000000"/>
          <w:sz w:val="20"/>
          <w:szCs w:val="20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стандарт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дошкольного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(Утвержден приказом Министерства образования и науки РФ от 17 октября 2013 г. N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1155)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5"/>
        <w:jc w:val="both"/>
        <w:rPr>
          <w:rFonts w:ascii="Symbol" w:eastAsiaTheme="minorEastAsia" w:hAnsi="Symbol" w:cs="Symbol"/>
          <w:color w:val="000000"/>
          <w:sz w:val="20"/>
          <w:szCs w:val="20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Постановления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Правительства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РФ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05.08.2013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662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осуществлении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мониторинга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системы образования»;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jc w:val="both"/>
        <w:rPr>
          <w:rFonts w:ascii="Symbol" w:eastAsiaTheme="minorEastAsia" w:hAnsi="Symbol" w:cs="Symbol"/>
          <w:color w:val="000000"/>
          <w:sz w:val="20"/>
          <w:szCs w:val="20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14.06.2013 г. № 462 «Об утверждении Порядка проведении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самообследования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 организации»;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5"/>
        <w:jc w:val="both"/>
        <w:rPr>
          <w:rFonts w:ascii="Symbol" w:eastAsiaTheme="minorEastAsia" w:hAnsi="Symbol" w:cs="Symbol"/>
          <w:color w:val="000000"/>
          <w:sz w:val="20"/>
          <w:szCs w:val="20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России от 10.12.2013 г. № 1324 «Об утверждении показателей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организации,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подлежащей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самообследованию</w:t>
      </w:r>
      <w:proofErr w:type="spell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»;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8"/>
        <w:jc w:val="both"/>
        <w:rPr>
          <w:rFonts w:ascii="Symbol" w:eastAsiaTheme="minorEastAsia" w:hAnsi="Symbol" w:cs="Symbol"/>
          <w:color w:val="000000"/>
          <w:sz w:val="20"/>
          <w:szCs w:val="20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Приказа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РФ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05.12.2014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1547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утверждении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показателей,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характеризующих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организаций,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образовательную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деятельность»;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eastAsiaTheme="minorEastAsia" w:hAnsi="Symbol" w:cs="Symbol"/>
          <w:color w:val="000000"/>
          <w:sz w:val="20"/>
          <w:szCs w:val="20"/>
          <w:lang w:eastAsia="ru-RU"/>
        </w:rPr>
      </w:pPr>
      <w:r w:rsidRPr="00C90BF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Региональный</w:t>
      </w:r>
      <w:r w:rsidRPr="00C90BF0">
        <w:rPr>
          <w:rFonts w:ascii="Times New Roman" w:eastAsiaTheme="minorEastAsia" w:hAnsi="Times New Roman" w:cs="Times New Roman"/>
          <w:i/>
          <w:iCs/>
          <w:spacing w:val="-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документ;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eastAsiaTheme="minorEastAsia" w:hAnsi="Symbol" w:cs="Symbol"/>
          <w:color w:val="000000"/>
          <w:sz w:val="20"/>
          <w:szCs w:val="20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процедуры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proofErr w:type="gramEnd"/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эксперт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оперирует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следующими понятиями: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2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контроль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внешних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 функционирования и развития ДОУ, несущих в себе угрозу для реализации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спланированных действий или, наоборот, открывающих новые возможности для этого,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осуществления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коррекции;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37" w:lineRule="auto"/>
        <w:ind w:right="232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измерение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реализуемым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программам;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признак,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классификация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оцениваемого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объекта;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26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мониторинг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комплексное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аналитическое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отслеживание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процессов,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количественно-качественные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которого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26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footerReference w:type="default" r:id="rId9"/>
          <w:pgSz w:w="11900" w:h="17340"/>
          <w:pgMar w:top="1060" w:right="620" w:bottom="1460" w:left="1460" w:header="0" w:footer="1271" w:gutter="0"/>
          <w:cols w:space="720" w:equalWidth="0">
            <w:col w:w="9820"/>
          </w:cols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240" w:lineRule="auto"/>
        <w:ind w:right="2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является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установление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степени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измеряемых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результатов, условий их достижения и обеспечение общепризнанной, зафиксированной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нормативных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документах и локальных актах системе государственно-общественных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требований к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качеству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 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ожиданиям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экспресс-экспертиза - изучение и анализ состояния образовательного процесса, условий</w:t>
      </w:r>
      <w:r w:rsidRPr="00C90BF0"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минимальной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реализацией.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Цель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внутренней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образования: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37" w:lineRule="auto"/>
        <w:ind w:right="23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объективной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информации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состоянии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тенденциях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причинах,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влияющих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уровень;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информационной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основы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управленческих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решений.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Принципы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внутренней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образования</w:t>
      </w:r>
      <w:proofErr w:type="gramEnd"/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ДОУ: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37" w:lineRule="auto"/>
        <w:ind w:right="23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объективности,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достоверности,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полноты</w:t>
      </w:r>
      <w:r w:rsidRPr="00C90BF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системности</w:t>
      </w:r>
      <w:r w:rsidRPr="00C90BF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информации</w:t>
      </w:r>
      <w:r w:rsidRPr="00C90BF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5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реалистичности</w:t>
      </w:r>
      <w:r w:rsidRPr="00C90BF0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требований,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показателей</w:t>
      </w:r>
      <w:r w:rsidRPr="00C90BF0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</w:t>
      </w:r>
      <w:r w:rsidRPr="00C90BF0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значимости;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открытости,</w:t>
      </w:r>
      <w:r w:rsidRPr="00C90BF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прозрачности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процедур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сопоставимости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показателей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региональными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федеральными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аналогами;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37" w:lineRule="auto"/>
        <w:ind w:right="237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доступности информации о состоянии и качестве образования для различных групп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потребителей;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2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инструментальности</w:t>
      </w:r>
      <w:proofErr w:type="spell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технологичности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используемых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учетом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существующих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сбора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методик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измерений,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интерпретации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данных,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подготовленности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потребителей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восприятию);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7" w:after="0" w:line="237" w:lineRule="auto"/>
        <w:ind w:right="227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взаимного дополнения оценочных процедур, установление между ними взаимосвязей 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взаимозависимостей;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рефлексивности</w:t>
      </w:r>
      <w:proofErr w:type="spell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реализуемый через включение педагогов в </w:t>
      </w: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критериальный</w:t>
      </w:r>
      <w:proofErr w:type="spell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самоанализ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самооценку своей деятельности с опорой на объективные критерии и показатели;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потенциала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самооценки,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самоанализа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минимизации и сопоставимости системы показателей, единства подходов в вопросах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(содержания,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технологий,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используемого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инструментария)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муниципальными,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региональными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аналогами;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7" w:after="0" w:line="237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морально-этических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проведении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процедур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ДОУ.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75" w:lineRule="exact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задачи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внутренней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образования: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надежности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технологичности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процедур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28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учетом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потребителей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27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25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определение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степени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proofErr w:type="gram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федеральному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государственному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образовательному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стандарту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дошкольного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состояния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эффективности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29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повышение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квалификации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педагогов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области</w:t>
      </w:r>
      <w:r w:rsidRPr="00C90BF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использования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 оценочных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процедур;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35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открытости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доступности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проводимых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процедур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оценке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8B0BB2" w:rsidRDefault="00C90BF0" w:rsidP="008B0BB2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230"/>
        <w:rPr>
          <w:rFonts w:ascii="Times New Roman" w:eastAsiaTheme="minorEastAsia" w:hAnsi="Times New Roman" w:cs="Times New Roman"/>
          <w:sz w:val="29"/>
          <w:szCs w:val="29"/>
          <w:lang w:eastAsia="ru-RU"/>
        </w:rPr>
      </w:pP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8B0BB2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руководителя</w:t>
      </w:r>
      <w:r w:rsidRPr="008B0BB2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8B0BB2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аналитической</w:t>
      </w:r>
      <w:r w:rsidRPr="008B0BB2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информацией,</w:t>
      </w:r>
      <w:r w:rsidRPr="008B0BB2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необходимой</w:t>
      </w:r>
      <w:r w:rsidRPr="008B0BB2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8B0BB2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принятия управленческих</w:t>
      </w:r>
      <w:r w:rsidRPr="008B0BB2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решений</w:t>
      </w:r>
      <w:r w:rsidRPr="008B0BB2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B0BB2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определения</w:t>
      </w:r>
      <w:r w:rsidRPr="008B0BB2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тенденций</w:t>
      </w:r>
      <w:r w:rsidRPr="008B0BB2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8B0BB2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8B0BB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5" w:after="0" w:line="240" w:lineRule="auto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Источники,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используемые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образования:</w:t>
      </w:r>
    </w:p>
    <w:p w:rsidR="008B0BB2" w:rsidRPr="00C90BF0" w:rsidRDefault="008B0BB2" w:rsidP="008B0BB2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eastAsiaTheme="minorEastAsia" w:hAnsi="Symbol" w:cs="Symbol"/>
          <w:color w:val="000000"/>
          <w:spacing w:val="-1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контроль;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мониторинг;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самообследование</w:t>
      </w:r>
      <w:proofErr w:type="spell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экспертные</w:t>
      </w:r>
      <w:proofErr w:type="gramEnd"/>
      <w:r w:rsidRPr="00C90BF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анкетирование;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социологический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опрос;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статистическая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отчетность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диагностические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материалы.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411"/>
        <w:jc w:val="center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результаты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exact"/>
        <w:ind w:right="1411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реализации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внутренней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образования: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диагностики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состояния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обеспечивающей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факторов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своевременное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влияющих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 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37" w:lineRule="auto"/>
        <w:ind w:right="226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объективной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функционировании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тенденциях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причинах,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влияющих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уровень;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3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участникам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общественности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достоверной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информации о качестве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0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обоснованных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своевременных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совершенствованию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информированности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потребителей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принятии таких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прогнозирование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996950</wp:posOffset>
                </wp:positionH>
                <wp:positionV relativeFrom="paragraph">
                  <wp:posOffset>224155</wp:posOffset>
                </wp:positionV>
                <wp:extent cx="6101715" cy="525780"/>
                <wp:effectExtent l="15875" t="15875" r="16510" b="20320"/>
                <wp:wrapTopAndBottom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1715" cy="525780"/>
                        </a:xfrm>
                        <a:prstGeom prst="rect">
                          <a:avLst/>
                        </a:prstGeom>
                        <a:solidFill>
                          <a:srgbClr val="F79546"/>
                        </a:solidFill>
                        <a:ln w="3048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20"/>
                              <w:ind w:left="0" w:right="1053" w:firstLine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Технология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проведения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2"/>
                              <w:ind w:left="0" w:right="1056" w:firstLine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внутренней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7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оценки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качества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образования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7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ДОУ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margin-left:78.5pt;margin-top:17.65pt;width:480.45pt;height:41.4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" o:allowincell="f" fillcolor="#f79546" strokeweight="2.4pt">
                <v:stroke linestyle="thickBetweenThin"/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20"/>
                        <w:ind w:left="0" w:right="1053" w:firstLine="0"/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Технология</w:t>
                      </w:r>
                      <w:r>
                        <w:rPr>
                          <w:b/>
                          <w:bCs/>
                          <w:color w:val="000000"/>
                          <w:spacing w:val="-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проведения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2"/>
                        <w:ind w:left="0" w:right="1056" w:firstLine="0"/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внутренней</w:t>
                      </w:r>
                      <w:r>
                        <w:rPr>
                          <w:b/>
                          <w:bCs/>
                          <w:color w:val="000000"/>
                          <w:spacing w:val="-7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оценки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качества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образования</w:t>
                      </w:r>
                      <w:r>
                        <w:rPr>
                          <w:b/>
                          <w:bCs/>
                          <w:color w:val="000000"/>
                          <w:spacing w:val="-7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ДОУ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17"/>
          <w:szCs w:val="17"/>
          <w:lang w:eastAsia="ru-RU"/>
        </w:rPr>
      </w:pPr>
    </w:p>
    <w:p w:rsidR="00C90BF0" w:rsidRPr="008B0BB2" w:rsidRDefault="00C90BF0" w:rsidP="008B0BB2">
      <w:pPr>
        <w:pStyle w:val="ac"/>
        <w:rPr>
          <w:rFonts w:ascii="Times New Roman" w:hAnsi="Times New Roman" w:cs="Times New Roman"/>
        </w:rPr>
      </w:pPr>
      <w:r w:rsidRPr="008B0BB2">
        <w:rPr>
          <w:rFonts w:ascii="Times New Roman" w:hAnsi="Times New Roman" w:cs="Times New Roman"/>
        </w:rPr>
        <w:t>Предметом ВСОКО в ДОУ является деятельность, основанная на систематическом</w:t>
      </w:r>
      <w:r w:rsidR="008B0BB2" w:rsidRPr="008B0BB2">
        <w:rPr>
          <w:rFonts w:ascii="Times New Roman" w:hAnsi="Times New Roman" w:cs="Times New Roman"/>
        </w:rPr>
        <w:t xml:space="preserve"> </w:t>
      </w:r>
      <w:r w:rsidRPr="008B0BB2">
        <w:rPr>
          <w:rFonts w:ascii="Times New Roman" w:hAnsi="Times New Roman" w:cs="Times New Roman"/>
        </w:rPr>
        <w:t>анализе:</w:t>
      </w:r>
    </w:p>
    <w:p w:rsidR="00C90BF0" w:rsidRPr="008B0BB2" w:rsidRDefault="00C90BF0" w:rsidP="008B0BB2">
      <w:pPr>
        <w:pStyle w:val="ac"/>
        <w:rPr>
          <w:rFonts w:ascii="Times New Roman" w:hAnsi="Times New Roman" w:cs="Times New Roman"/>
        </w:rPr>
      </w:pPr>
      <w:r w:rsidRPr="008B0BB2">
        <w:rPr>
          <w:rFonts w:ascii="Times New Roman" w:hAnsi="Times New Roman" w:cs="Times New Roman"/>
        </w:rPr>
        <w:t>качества содержания и организации образовательной деятельности;</w:t>
      </w:r>
    </w:p>
    <w:p w:rsidR="00C90BF0" w:rsidRPr="008B0BB2" w:rsidRDefault="00C90BF0" w:rsidP="008B0BB2">
      <w:pPr>
        <w:pStyle w:val="ac"/>
        <w:rPr>
          <w:rFonts w:ascii="Times New Roman" w:hAnsi="Times New Roman" w:cs="Times New Roman"/>
        </w:rPr>
      </w:pPr>
      <w:r w:rsidRPr="008B0BB2">
        <w:rPr>
          <w:rFonts w:ascii="Times New Roman" w:hAnsi="Times New Roman" w:cs="Times New Roman"/>
        </w:rPr>
        <w:t>качества условий, обеспечивающих образовательную деятельность;</w:t>
      </w:r>
    </w:p>
    <w:p w:rsidR="00C90BF0" w:rsidRPr="00C90BF0" w:rsidRDefault="00C90BF0" w:rsidP="008B0BB2">
      <w:pPr>
        <w:pStyle w:val="ac"/>
        <w:rPr>
          <w:rFonts w:ascii="Symbol" w:hAnsi="Symbol" w:cs="Symbol"/>
          <w:color w:val="000000"/>
          <w:lang w:eastAsia="ru-RU"/>
        </w:rPr>
      </w:pPr>
      <w:r w:rsidRPr="008B0BB2">
        <w:rPr>
          <w:rFonts w:ascii="Times New Roman" w:hAnsi="Times New Roman" w:cs="Times New Roman"/>
        </w:rPr>
        <w:t>качества результатов образовательной деятельности.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ragraph">
                  <wp:posOffset>216535</wp:posOffset>
                </wp:positionV>
                <wp:extent cx="6089650" cy="746760"/>
                <wp:effectExtent l="12700" t="18415" r="12700" b="15875"/>
                <wp:wrapTopAndBottom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74676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 w="18287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20" w:line="368" w:lineRule="exact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1.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Качество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242" w:lineRule="auto"/>
                              <w:ind w:left="0" w:right="405" w:firstLine="0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содержания и организации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  <w:sz w:val="32"/>
                                <w:szCs w:val="32"/>
                              </w:rPr>
                              <w:t>образовательной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22" o:spid="_x0000_s1027" type="#_x0000_t202" style="position:absolute;margin-left:79pt;margin-top:17.05pt;width:479.5pt;height:58.8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" o:allowincell="f" fillcolor="#fad3b4" strokeweight=".50797mm">
                <v:stroke linestyle="thinThin"/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20" w:line="368" w:lineRule="exact"/>
                        <w:ind w:left="0" w:firstLine="0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1.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Качество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242" w:lineRule="auto"/>
                        <w:ind w:left="0" w:right="405" w:firstLine="0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содержания и организации</w:t>
                      </w:r>
                      <w:r>
                        <w:rPr>
                          <w:b/>
                          <w:bCs/>
                          <w:color w:val="000000"/>
                          <w:spacing w:val="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  <w:sz w:val="32"/>
                          <w:szCs w:val="32"/>
                        </w:rPr>
                        <w:t>образовательной</w:t>
                      </w:r>
                      <w:r>
                        <w:rPr>
                          <w:b/>
                          <w:bCs/>
                          <w:color w:val="000000"/>
                          <w:spacing w:val="-10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деятельности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17"/>
          <w:szCs w:val="17"/>
          <w:lang w:eastAsia="ru-RU"/>
        </w:rPr>
      </w:pPr>
    </w:p>
    <w:p w:rsidR="00C90BF0" w:rsidRPr="008B0BB2" w:rsidRDefault="00C90BF0" w:rsidP="008B0BB2">
      <w:pPr>
        <w:pStyle w:val="ac"/>
        <w:rPr>
          <w:rFonts w:ascii="Times New Roman" w:hAnsi="Times New Roman" w:cs="Times New Roman"/>
          <w:b/>
        </w:rPr>
      </w:pPr>
      <w:r w:rsidRPr="008B0BB2">
        <w:rPr>
          <w:rFonts w:ascii="Times New Roman" w:hAnsi="Times New Roman" w:cs="Times New Roman"/>
          <w:b/>
        </w:rPr>
        <w:t>Качество</w:t>
      </w:r>
      <w:r w:rsidRPr="008B0BB2">
        <w:rPr>
          <w:rFonts w:ascii="Times New Roman" w:hAnsi="Times New Roman" w:cs="Times New Roman"/>
          <w:b/>
        </w:rPr>
        <w:tab/>
        <w:t>содержания</w:t>
      </w:r>
      <w:r w:rsidRPr="008B0BB2">
        <w:rPr>
          <w:rFonts w:ascii="Times New Roman" w:hAnsi="Times New Roman" w:cs="Times New Roman"/>
          <w:b/>
        </w:rPr>
        <w:tab/>
        <w:t>и</w:t>
      </w:r>
      <w:r w:rsidRPr="008B0BB2">
        <w:rPr>
          <w:rFonts w:ascii="Times New Roman" w:hAnsi="Times New Roman" w:cs="Times New Roman"/>
          <w:b/>
        </w:rPr>
        <w:tab/>
        <w:t>организации</w:t>
      </w:r>
      <w:r w:rsidRPr="008B0BB2">
        <w:rPr>
          <w:rFonts w:ascii="Times New Roman" w:hAnsi="Times New Roman" w:cs="Times New Roman"/>
          <w:b/>
        </w:rPr>
        <w:tab/>
        <w:t>образовательной</w:t>
      </w:r>
      <w:r w:rsidRPr="008B0BB2">
        <w:rPr>
          <w:rFonts w:ascii="Times New Roman" w:hAnsi="Times New Roman" w:cs="Times New Roman"/>
          <w:b/>
        </w:rPr>
        <w:tab/>
        <w:t>деятельности выявляется в процессе оценки:</w:t>
      </w:r>
    </w:p>
    <w:p w:rsidR="00C90BF0" w:rsidRPr="00C90BF0" w:rsidRDefault="00C90BF0" w:rsidP="00C90BF0">
      <w:pPr>
        <w:widowControl w:val="0"/>
        <w:numPr>
          <w:ilvl w:val="0"/>
          <w:numId w:val="18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7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соответствие требованиям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ДО;</w:t>
      </w:r>
    </w:p>
    <w:p w:rsidR="00C90BF0" w:rsidRPr="00C90BF0" w:rsidRDefault="00C90BF0" w:rsidP="00C90BF0">
      <w:pPr>
        <w:widowControl w:val="0"/>
        <w:numPr>
          <w:ilvl w:val="0"/>
          <w:numId w:val="18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программ;</w:t>
      </w:r>
    </w:p>
    <w:p w:rsidR="00C90BF0" w:rsidRPr="00C90BF0" w:rsidRDefault="00C90BF0" w:rsidP="00C90BF0">
      <w:pPr>
        <w:widowControl w:val="0"/>
        <w:numPr>
          <w:ilvl w:val="0"/>
          <w:numId w:val="18"/>
        </w:numPr>
        <w:tabs>
          <w:tab w:val="left" w:pos="55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42" w:right="23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(организованного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взрослым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детской деятельности);</w:t>
      </w:r>
    </w:p>
    <w:p w:rsidR="00C90BF0" w:rsidRPr="00C90BF0" w:rsidRDefault="00C90BF0" w:rsidP="00C90BF0">
      <w:pPr>
        <w:widowControl w:val="0"/>
        <w:numPr>
          <w:ilvl w:val="0"/>
          <w:numId w:val="18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 участников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отношений.</w:t>
      </w:r>
    </w:p>
    <w:p w:rsidR="00C90BF0" w:rsidRPr="00C90BF0" w:rsidRDefault="00C90BF0" w:rsidP="00C90BF0">
      <w:pPr>
        <w:widowControl w:val="0"/>
        <w:numPr>
          <w:ilvl w:val="0"/>
          <w:numId w:val="18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90BF0" w:rsidRPr="00C90BF0">
          <w:type w:val="continuous"/>
          <w:pgSz w:w="11900" w:h="17340"/>
          <w:pgMar w:top="120" w:right="620" w:bottom="1540" w:left="1460" w:header="720" w:footer="720" w:gutter="0"/>
          <w:cols w:space="720" w:equalWidth="0">
            <w:col w:w="9820"/>
          </w:cols>
          <w:noEndnote/>
        </w:sectPr>
      </w:pPr>
    </w:p>
    <w:p w:rsidR="00C90BF0" w:rsidRPr="00C90BF0" w:rsidRDefault="00C90BF0" w:rsidP="00C90BF0">
      <w:pPr>
        <w:widowControl w:val="0"/>
        <w:tabs>
          <w:tab w:val="left" w:pos="1026"/>
          <w:tab w:val="left" w:pos="9620"/>
        </w:tabs>
        <w:kinsoku w:val="0"/>
        <w:overflowPunct w:val="0"/>
        <w:autoSpaceDE w:val="0"/>
        <w:autoSpaceDN w:val="0"/>
        <w:adjustRightInd w:val="0"/>
        <w:spacing w:before="70" w:after="0" w:line="240" w:lineRule="auto"/>
        <w:outlineLvl w:val="0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lastRenderedPageBreak/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  <w:t>1.1.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Качество ООП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4"/>
          <w:sz w:val="28"/>
          <w:szCs w:val="28"/>
          <w:shd w:val="clear" w:color="auto" w:fill="FAD3B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,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4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1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ФГОС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рабочих программ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годового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графика,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краткой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презентации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формируемой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участниками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целевом, содержательном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организационном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разделе;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32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целевого,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содержательного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организационного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компонента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индивидуальных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37" w:lineRule="auto"/>
        <w:ind w:right="23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целевая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направленность,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содержательный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организационный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компонент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формируемой участниками образовательных отношений, разработаны в соответствии 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спроса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услуги со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стороны потребителей;</w:t>
      </w:r>
      <w:proofErr w:type="gramEnd"/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23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целевая направленность, содержательный и организационный компонент ООП ДО, 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формируемой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участниками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спецификой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национальных,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социокультурных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осуществляется образовательная деятельность;</w:t>
      </w:r>
      <w:proofErr w:type="gramEnd"/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30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целевая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направленность,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содержательный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организационный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компонент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разработаны</w:t>
      </w:r>
      <w:proofErr w:type="gram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потребностей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отношений.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Критерии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оценки соответствия ООП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требованиям ФГОС ДО: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6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3-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7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2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="008B0BB2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МБДОУ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923"/>
          <w:tab w:val="left" w:pos="9620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outlineLvl w:val="0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  <w:t>1.2.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1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FAD3B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,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ФГОС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ФГОС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37" w:lineRule="auto"/>
        <w:ind w:right="228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годового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календарного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графика,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краткой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презентации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0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содержательный раздел АООП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включает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себя содержание коррекционной работы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 с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ограниченными возможностями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формируемой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участниками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целевом, содержательном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организационном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разделе;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27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 целевого, содержательного и организационного компонента АООП ДО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индивидуальных особенностей, обучающихся;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29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целевая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направленность,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содержательный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организационный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компонент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формируемой участниками образовательных отношений, разработаны в соответствии 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спроса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услуги со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стороны потребителей;</w:t>
      </w:r>
      <w:proofErr w:type="gramEnd"/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227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целевая направленность, содержательный и организационный компонент АООП ДО 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формируемой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участниками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спецификой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национальных,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социокультурных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осуществляется образовательная деятельность;</w:t>
      </w:r>
      <w:proofErr w:type="gramEnd"/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227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6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right="225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целевая направленность, содержательный и организационный компонент АООП ДО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разработаны</w:t>
      </w:r>
      <w:proofErr w:type="gram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потребностей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отношений.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2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Критерии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 соответствия АООП ДО требований ФГОС ДО: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6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3-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6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7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69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067"/>
          <w:tab w:val="left" w:pos="9620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  <w:t>1.3.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5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6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законодательства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запросам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 (законных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2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структурные</w:t>
      </w:r>
      <w:r w:rsidRPr="00C90BF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компоненты</w:t>
      </w:r>
      <w:r w:rsidRPr="00C90BF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разработаны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«Положением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общеразвивающей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ДОУ»;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дополнительным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общеразвивающим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программам;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2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структурные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компоненты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«Положением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общеразвивающей программе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ДОУ»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ind w:right="227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определяется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рамках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направленностей: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техническая,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естественнонаучная,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физкультурн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спортивная,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художественная,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туристско-краеведческая,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социально-педагогическая;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28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индивидуальным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особенностям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29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спроса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стороны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потребителей.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2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законодательства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запросам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 (законных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представителей):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1" w:after="0"/>
        <w:ind w:right="586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3-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Фиксация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 контроля производится в картах анализа качества дополнительных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 3).</w:t>
      </w:r>
    </w:p>
    <w:p w:rsidR="00C90BF0" w:rsidRPr="00C90BF0" w:rsidRDefault="00C90BF0" w:rsidP="00C90BF0">
      <w:pPr>
        <w:widowControl w:val="0"/>
        <w:tabs>
          <w:tab w:val="left" w:pos="2317"/>
          <w:tab w:val="left" w:pos="9620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outlineLvl w:val="0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  <w:t>1.4.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5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процесса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b/>
          <w:bCs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b/>
          <w:bCs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b/>
          <w:bCs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процесса</w:t>
      </w:r>
      <w:r w:rsidRPr="00C90BF0">
        <w:rPr>
          <w:rFonts w:ascii="Times New Roman" w:eastAsiaTheme="minorEastAsia" w:hAnsi="Times New Roman" w:cs="Times New Roman"/>
          <w:b/>
          <w:bCs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выявляются</w:t>
      </w:r>
      <w:r w:rsidRPr="00C90BF0">
        <w:rPr>
          <w:rFonts w:ascii="Times New Roman" w:eastAsiaTheme="minorEastAsia" w:hAnsi="Times New Roman" w:cs="Times New Roman"/>
          <w:b/>
          <w:bCs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процессе</w:t>
      </w:r>
      <w:r w:rsidRPr="00C90BF0">
        <w:rPr>
          <w:rFonts w:ascii="Times New Roman" w:eastAsiaTheme="minorEastAsia" w:hAnsi="Times New Roman" w:cs="Times New Roman"/>
          <w:b/>
          <w:bCs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оценки:</w:t>
      </w:r>
    </w:p>
    <w:p w:rsidR="00C90BF0" w:rsidRPr="00C90BF0" w:rsidRDefault="00C90BF0" w:rsidP="00C90BF0">
      <w:pPr>
        <w:widowControl w:val="0"/>
        <w:numPr>
          <w:ilvl w:val="0"/>
          <w:numId w:val="17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70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организованного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взрослым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</w:p>
    <w:p w:rsidR="00C90BF0" w:rsidRPr="00C90BF0" w:rsidRDefault="00C90BF0" w:rsidP="00C90BF0">
      <w:pPr>
        <w:widowControl w:val="0"/>
        <w:numPr>
          <w:ilvl w:val="0"/>
          <w:numId w:val="17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детской деятельности.</w:t>
      </w:r>
    </w:p>
    <w:p w:rsidR="00C90BF0" w:rsidRPr="00C90BF0" w:rsidRDefault="00C90BF0" w:rsidP="00C90BF0">
      <w:pPr>
        <w:widowControl w:val="0"/>
        <w:numPr>
          <w:ilvl w:val="0"/>
          <w:numId w:val="17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90BF0" w:rsidRPr="00C90BF0">
          <w:pgSz w:w="11900" w:h="17340"/>
          <w:pgMar w:top="104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5973445" cy="469900"/>
                <wp:effectExtent l="0" t="3175" r="3175" b="3175"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6990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276" w:lineRule="auto"/>
                              <w:ind w:left="0" w:right="1986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1.4.1 Качество образовательного процесса,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организованного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взрослым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21" o:spid="_x0000_s1028" type="#_x0000_t202" style="width:470.35pt;height:3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" fillcolor="#fad3b4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276" w:lineRule="auto"/>
                        <w:ind w:left="0" w:right="1986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1.4.1 Качество образовательного процесса,</w:t>
                      </w:r>
                      <w:r>
                        <w:rPr>
                          <w:b/>
                          <w:bCs/>
                          <w:color w:val="000000"/>
                          <w:spacing w:val="-67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организованного</w:t>
                      </w:r>
                      <w:r>
                        <w:rPr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взрослым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организованного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взрослым: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3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Программное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содержание: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2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возрасту</w:t>
      </w:r>
      <w:r w:rsidRPr="00C90BF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28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интегрирование</w:t>
      </w:r>
      <w:r w:rsidRPr="00C90BF0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содержания</w:t>
      </w:r>
      <w:r w:rsidRPr="00C90BF0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областей</w:t>
      </w:r>
      <w:r w:rsidRPr="00C90BF0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(направлений</w:t>
      </w:r>
      <w:r w:rsidRPr="00C90BF0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работы)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видов деятельности;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Создание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проведения образовательного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процесса: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2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наглядность;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рациональность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размещения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соблюдение</w:t>
      </w:r>
      <w:r w:rsidRPr="00C90BF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санитарно-гигиенических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условий,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безопасности;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Методика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проведения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процесса: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2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организационный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момент,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  <w:tab w:val="left" w:pos="2369"/>
          <w:tab w:val="left" w:pos="2705"/>
          <w:tab w:val="left" w:pos="4309"/>
          <w:tab w:val="left" w:pos="5208"/>
          <w:tab w:val="left" w:pos="7247"/>
          <w:tab w:val="left" w:pos="7585"/>
          <w:tab w:val="left" w:pos="8571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28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обоснованность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правильность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отбора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методов,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приемов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средств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обучения,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содержанию 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поставленным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целям;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2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приемы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высших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психических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функций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(мышление,</w:t>
      </w:r>
      <w:r w:rsidRPr="00C90BF0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внимание,</w:t>
      </w:r>
      <w:r w:rsidRPr="00C90BF0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память).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опорой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несколько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анализаторов;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инноваций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авторских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методик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6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разнообразных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(работа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парах,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малыми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подгруппами,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индивидуально, коллективно);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партнерское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сотрудничество: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педагог-ребенок,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ребенок-ребенок;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32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взаимосвязь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 с поставленными целями; преемственность этапов и последовательное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нарастание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сложности;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речь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педагога: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грамотность,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логичность,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эмоциональность: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доступно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преподнести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новый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точно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детям;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Умение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педагога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решать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разнообразные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коррекционно-развивающие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компонентов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речи;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осуществление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подхода;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  <w:tab w:val="left" w:pos="2324"/>
          <w:tab w:val="left" w:pos="4912"/>
          <w:tab w:val="left" w:pos="5998"/>
          <w:tab w:val="left" w:pos="6365"/>
          <w:tab w:val="left" w:pos="7209"/>
          <w:tab w:val="left" w:pos="7564"/>
          <w:tab w:val="left" w:pos="870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3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осуществление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дифференцированного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подхода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детям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разными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темпами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психического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активизации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побуждения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воспитанников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педагогическая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детей,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  <w:tab w:val="left" w:pos="1467"/>
          <w:tab w:val="left" w:pos="2558"/>
          <w:tab w:val="left" w:pos="4184"/>
          <w:tab w:val="left" w:pos="5380"/>
          <w:tab w:val="left" w:pos="7194"/>
          <w:tab w:val="left" w:pos="7916"/>
          <w:tab w:val="left" w:pos="9470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33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педагога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своевременно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изменять,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корректировать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свою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деятельность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изменяющейся ситуацией;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proofErr w:type="spellStart"/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здоровьесберегающих</w:t>
      </w:r>
      <w:proofErr w:type="spellEnd"/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условий: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продолжительности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НОД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возрастным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стиль,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темп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общения,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эмоциональность;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приемы,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способствующие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сохранению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укреплению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4595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Выполнение педагогом поставленных задач.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Работа по реализации воспитательных задач.</w:t>
      </w:r>
      <w:r w:rsidRPr="00C90BF0">
        <w:rPr>
          <w:rFonts w:ascii="Times New Roman" w:eastAsiaTheme="minorEastAsia" w:hAnsi="Times New Roman" w:cs="Times New Roman"/>
          <w:b/>
          <w:bCs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Деятельность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детей: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1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непосредственность,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непринужденность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 у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 интереса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работоспособность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речевая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активность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460" w:right="620" w:bottom="150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степень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самостоятельности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0BB2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68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организованной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взрослым: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68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8B0BB2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</w:p>
    <w:p w:rsidR="008B0BB2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677"/>
          <w:tab w:val="left" w:pos="3211"/>
          <w:tab w:val="left" w:pos="4468"/>
          <w:tab w:val="left" w:pos="6181"/>
          <w:tab w:val="left" w:pos="6610"/>
          <w:tab w:val="left" w:pos="7604"/>
          <w:tab w:val="left" w:pos="8712"/>
        </w:tabs>
        <w:kinsoku w:val="0"/>
        <w:overflowPunct w:val="0"/>
        <w:autoSpaceDE w:val="0"/>
        <w:autoSpaceDN w:val="0"/>
        <w:adjustRightInd w:val="0"/>
        <w:spacing w:after="0"/>
        <w:ind w:right="226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контроля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производится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картах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анализа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организованного взрослым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205740</wp:posOffset>
                </wp:positionV>
                <wp:extent cx="5973445" cy="469900"/>
                <wp:effectExtent l="0" t="0" r="3175" b="0"/>
                <wp:wrapTopAndBottom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6990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276" w:lineRule="auto"/>
                              <w:ind w:left="0" w:right="2623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r w:rsidRPr="008B0BB2">
                              <w:rPr>
                                <w:b/>
                                <w:sz w:val="28"/>
                              </w:rPr>
                              <w:t>.4.2. Качество самостоятельной детской деятельности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20" o:spid="_x0000_s1029" type="#_x0000_t202" style="position:absolute;margin-left:83.65pt;margin-top:16.2pt;width:470.35pt;height:37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" o:allowincell="f" fillcolor="#fad3b4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276" w:lineRule="auto"/>
                        <w:ind w:left="0" w:right="2623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1</w:t>
                      </w:r>
                      <w:r w:rsidRPr="008B0BB2">
                        <w:rPr>
                          <w:b/>
                          <w:sz w:val="28"/>
                        </w:rPr>
                        <w:t>.4.2. Качество самостоятельной детской деятельности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b/>
          <w:bCs/>
          <w:sz w:val="15"/>
          <w:szCs w:val="15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2" w:lineRule="auto"/>
        <w:ind w:right="222"/>
        <w:jc w:val="both"/>
        <w:rPr>
          <w:rFonts w:ascii="Calibri" w:eastAsiaTheme="minorEastAsia" w:hAnsi="Calibri" w:cs="Calibri"/>
          <w:color w:val="0000FF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используется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инструментарий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института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образования.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Ссылка: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hyperlink r:id="rId10" w:history="1">
        <w:r w:rsidRPr="00C90BF0">
          <w:rPr>
            <w:rFonts w:ascii="Calibri" w:eastAsiaTheme="minorEastAsia" w:hAnsi="Calibri" w:cs="Calibri"/>
            <w:color w:val="0000FF"/>
            <w:u w:val="single"/>
            <w:lang w:eastAsia="ru-RU"/>
          </w:rPr>
          <w:t>http://firo-</w:t>
        </w:r>
      </w:hyperlink>
      <w:r w:rsidRPr="00C90BF0">
        <w:rPr>
          <w:rFonts w:ascii="Calibri" w:eastAsiaTheme="minorEastAsia" w:hAnsi="Calibri" w:cs="Calibri"/>
          <w:color w:val="0000FF"/>
          <w:spacing w:val="1"/>
          <w:lang w:eastAsia="ru-RU"/>
        </w:rPr>
        <w:t xml:space="preserve"> </w:t>
      </w:r>
      <w:hyperlink r:id="rId11" w:history="1">
        <w:r w:rsidRPr="00C90BF0">
          <w:rPr>
            <w:rFonts w:ascii="Calibri" w:eastAsiaTheme="minorEastAsia" w:hAnsi="Calibri" w:cs="Calibri"/>
            <w:color w:val="0000FF"/>
            <w:u w:val="single"/>
            <w:lang w:eastAsia="ru-RU"/>
          </w:rPr>
          <w:t>nir.ru/</w:t>
        </w:r>
        <w:proofErr w:type="spellStart"/>
        <w:r w:rsidRPr="00C90BF0">
          <w:rPr>
            <w:rFonts w:ascii="Calibri" w:eastAsiaTheme="minorEastAsia" w:hAnsi="Calibri" w:cs="Calibri"/>
            <w:color w:val="0000FF"/>
            <w:u w:val="single"/>
            <w:lang w:eastAsia="ru-RU"/>
          </w:rPr>
          <w:t>index.php</w:t>
        </w:r>
        <w:proofErr w:type="spellEnd"/>
        <w:r w:rsidRPr="00C90BF0">
          <w:rPr>
            <w:rFonts w:ascii="Calibri" w:eastAsiaTheme="minorEastAsia" w:hAnsi="Calibri" w:cs="Calibri"/>
            <w:color w:val="0000FF"/>
            <w:u w:val="single"/>
            <w:lang w:eastAsia="ru-RU"/>
          </w:rPr>
          <w:t>/sbornik-materialov.html</w:t>
        </w:r>
      </w:hyperlink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Инструментарий разработан для проведения педагогической диагностики развития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 3 - 7 лет, направленный на использование результатов наблюдений за детьми 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диапазоне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(3-4,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4-5,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5-6,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6-7)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общении,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игровой,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познавательн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исследовательской,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продуктивной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практиках,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двигательной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проектирования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процесса.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инструментарий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включены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унифицированные формы «Карты развития», где фиксируются результаты наблюдений за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детьми.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Эти карты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служат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 правильности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выбранной тактики образовательного процесса и отправной точкой при проектировании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дальнейшей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педагогической деятельности.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игровой,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познавательн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исследовательской, продуктивной практиках, а также двигательной активности у детей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дошкольного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возраста: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творческая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(наблюдение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сюжетной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игрой);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28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инициатива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целеполагание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волевое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усилие</w:t>
      </w:r>
      <w:r w:rsidRPr="00C90BF0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(наблюдение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продуктивной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деятельностью);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  <w:tab w:val="left" w:pos="2702"/>
          <w:tab w:val="left" w:pos="4248"/>
          <w:tab w:val="left" w:pos="5917"/>
          <w:tab w:val="left" w:pos="6462"/>
          <w:tab w:val="left" w:pos="799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2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коммуникативная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инициатива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(наблюдение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совместной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деятельностью: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продуктивной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игровой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(игра 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правилами,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сюжетная игра));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22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познавательная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инициатива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любознательность</w:t>
      </w:r>
      <w:r w:rsidRPr="00C90BF0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(наблюдение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познавательн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исследовательской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продуктивной деятельностью);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  <w:tab w:val="left" w:pos="2112"/>
          <w:tab w:val="left" w:pos="3547"/>
          <w:tab w:val="left" w:pos="5108"/>
          <w:tab w:val="left" w:pos="5540"/>
          <w:tab w:val="left" w:pos="7034"/>
          <w:tab w:val="left" w:pos="8200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31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двигательная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инициатива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(наблюдение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за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различными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формами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двигательной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активности).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2" w:lineRule="auto"/>
        <w:ind w:right="226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унифицированных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детей, разработанных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Федеральным институтом развития образования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 №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5).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175260</wp:posOffset>
                </wp:positionV>
                <wp:extent cx="5973445" cy="469900"/>
                <wp:effectExtent l="0" t="0" r="3175" b="0"/>
                <wp:wrapTopAndBottom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6990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1.5.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Качество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взаимодействия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47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всех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участников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образовательных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отношений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9" o:spid="_x0000_s1030" type="#_x0000_t202" style="position:absolute;margin-left:83.65pt;margin-top:13.8pt;width:470.35pt;height:37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" o:allowincell="f" fillcolor="#fad3b4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1.5.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Качество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взаимодействия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47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всех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участников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образовательных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отношений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881"/>
          <w:tab w:val="left" w:pos="2923"/>
          <w:tab w:val="left" w:pos="4059"/>
          <w:tab w:val="left" w:pos="5393"/>
          <w:tab w:val="left" w:pos="7506"/>
          <w:tab w:val="left" w:pos="8324"/>
        </w:tabs>
        <w:kinsoku w:val="0"/>
        <w:overflowPunct w:val="0"/>
        <w:autoSpaceDE w:val="0"/>
        <w:autoSpaceDN w:val="0"/>
        <w:adjustRightInd w:val="0"/>
        <w:spacing w:before="90" w:after="0"/>
        <w:ind w:right="226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  <w:t>общей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proofErr w:type="gramStart"/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  <w:t>качества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  <w:t>взаимодействия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  <w:t>всех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b/>
          <w:bCs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отношений</w:t>
      </w:r>
      <w:proofErr w:type="gramEnd"/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:</w:t>
      </w:r>
    </w:p>
    <w:p w:rsidR="00C90BF0" w:rsidRPr="00C90BF0" w:rsidRDefault="00C90BF0" w:rsidP="00C90BF0">
      <w:pPr>
        <w:widowControl w:val="0"/>
        <w:tabs>
          <w:tab w:val="left" w:pos="1881"/>
          <w:tab w:val="left" w:pos="2923"/>
          <w:tab w:val="left" w:pos="4059"/>
          <w:tab w:val="left" w:pos="5393"/>
          <w:tab w:val="left" w:pos="7506"/>
          <w:tab w:val="left" w:pos="8324"/>
        </w:tabs>
        <w:kinsoku w:val="0"/>
        <w:overflowPunct w:val="0"/>
        <w:autoSpaceDE w:val="0"/>
        <w:autoSpaceDN w:val="0"/>
        <w:adjustRightInd w:val="0"/>
        <w:spacing w:before="90" w:after="0"/>
        <w:ind w:right="226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C90BF0" w:rsidRPr="00C90BF0">
          <w:pgSz w:w="11900" w:h="17340"/>
          <w:pgMar w:top="104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numPr>
          <w:ilvl w:val="0"/>
          <w:numId w:val="16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Взаимодействие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сотрудников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детьми.</w:t>
      </w:r>
    </w:p>
    <w:p w:rsidR="00C90BF0" w:rsidRPr="00C90BF0" w:rsidRDefault="00C90BF0" w:rsidP="00C90BF0">
      <w:pPr>
        <w:widowControl w:val="0"/>
        <w:numPr>
          <w:ilvl w:val="0"/>
          <w:numId w:val="16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90BF0" w:rsidRPr="00C90BF0" w:rsidRDefault="00C90BF0" w:rsidP="00C90BF0">
      <w:pPr>
        <w:widowControl w:val="0"/>
        <w:numPr>
          <w:ilvl w:val="0"/>
          <w:numId w:val="16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социумом.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5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отношений:</w:t>
      </w:r>
      <w:r w:rsidRPr="00C90BF0"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569"/>
          <w:tab w:val="left" w:pos="2993"/>
          <w:tab w:val="left" w:pos="4145"/>
          <w:tab w:val="left" w:pos="5753"/>
          <w:tab w:val="left" w:pos="6074"/>
          <w:tab w:val="left" w:pos="6945"/>
          <w:tab w:val="left" w:pos="7707"/>
          <w:tab w:val="left" w:pos="8707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3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контроля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производится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общей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карте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отношений</w:t>
      </w:r>
      <w:proofErr w:type="gramEnd"/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заполнения:</w:t>
      </w:r>
    </w:p>
    <w:p w:rsidR="00C90BF0" w:rsidRPr="00C90BF0" w:rsidRDefault="00C90BF0" w:rsidP="00C90BF0">
      <w:pPr>
        <w:widowControl w:val="0"/>
        <w:numPr>
          <w:ilvl w:val="0"/>
          <w:numId w:val="15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Карты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сотрудников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детьми;</w:t>
      </w:r>
    </w:p>
    <w:p w:rsidR="00C90BF0" w:rsidRPr="00C90BF0" w:rsidRDefault="00C90BF0" w:rsidP="00C90BF0">
      <w:pPr>
        <w:widowControl w:val="0"/>
        <w:numPr>
          <w:ilvl w:val="0"/>
          <w:numId w:val="15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Карты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C90BF0" w:rsidRPr="00C90BF0" w:rsidRDefault="00C90BF0" w:rsidP="00C90BF0">
      <w:pPr>
        <w:widowControl w:val="0"/>
        <w:numPr>
          <w:ilvl w:val="0"/>
          <w:numId w:val="15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Карты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социумом.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6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6).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2109"/>
          <w:tab w:val="left" w:pos="9620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outlineLvl w:val="0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  <w:t>1.5.1.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Взаимодействие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сотрудников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5"/>
          <w:sz w:val="28"/>
          <w:szCs w:val="28"/>
          <w:shd w:val="clear" w:color="auto" w:fill="FAD3B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>детьми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FAD3B4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69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сотрудников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создают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поддерживают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доброжелательную атмосферу</w:t>
      </w:r>
      <w:r w:rsidRPr="00C90BF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группе;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способствуют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установлению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доверительных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отношений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чутко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реагируют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инициативу</w:t>
      </w:r>
      <w:r w:rsidRPr="00C90BF0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общении;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73" w:lineRule="auto"/>
        <w:ind w:right="233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взаимодействуя</w:t>
      </w:r>
      <w:r w:rsidRPr="00C90BF0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детьми,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сотрудники</w:t>
      </w:r>
      <w:r w:rsidRPr="00C90BF0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учитывают</w:t>
      </w:r>
      <w:r w:rsidRPr="00C90BF0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возрастные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индивидуальные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73" w:lineRule="auto"/>
        <w:ind w:right="235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сотрудники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уделяют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специальное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внимание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детям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особыми</w:t>
      </w:r>
      <w:r w:rsidRPr="00C90BF0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образовательными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потребностями;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используют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позитивные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коррекции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поведения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73" w:lineRule="auto"/>
        <w:ind w:right="229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 планируют образовательную работу (развивающие игры, занятия, прогулки,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беседы, экскурсии и пр.) с каждым ребенком и с группой детей на основании данных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диагностики развития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 ребенка;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6" w:after="0" w:line="273" w:lineRule="auto"/>
        <w:ind w:right="235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дети постоянно находятся в поле внимания взрослого, который при необходимости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включается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игру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другие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виды деятельности;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0BB2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708"/>
        <w:jc w:val="both"/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сотрудников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детьми:</w:t>
      </w:r>
      <w:r w:rsidRPr="00C90BF0"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  <w:t xml:space="preserve"> 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8B0BB2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соответствует в меньшей степени</w:t>
      </w:r>
    </w:p>
    <w:p w:rsidR="008B0BB2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right="5802"/>
        <w:jc w:val="both"/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карте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сотрудников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6).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180340</wp:posOffset>
                </wp:positionV>
                <wp:extent cx="5973445" cy="410210"/>
                <wp:effectExtent l="0" t="0" r="3175" b="0"/>
                <wp:wrapTopAndBottom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1021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1.5.2.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Взаимодействие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2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родителями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обучающихся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8" o:spid="_x0000_s1031" type="#_x0000_t202" style="position:absolute;margin-left:83.65pt;margin-top:14.2pt;width:470.35pt;height:32.3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" o:allowincell="f" fillcolor="#fad3b4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1.5.2.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Взаимодействие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2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с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родителями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обучающихся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15"/>
          <w:szCs w:val="15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 качества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формализма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60" w:right="620" w:bottom="146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86" w:after="0" w:line="273" w:lineRule="auto"/>
        <w:ind w:right="232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учет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(интересов,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потребностей)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right="226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социологический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контингента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(получение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составе семьи, образовании родителей и т.д.) и учет его особенностей в планировании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разнообразных форм работы с семьей (индивидуальных, коллективных,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наглядно-информационных),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поиск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внедрение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практику новых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нетрадиционных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семьей;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преимущественно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интерактивный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1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праздниках,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организуемых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6" w:after="0" w:line="273" w:lineRule="auto"/>
        <w:ind w:right="226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систематическая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повышению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компетентности педагогов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229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разнообразие форм консультативной помощи по актуальным вопросам взаимодействия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(родительские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собрания,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семинары,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группах,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консультации,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деловые игры, тренинги, круглый стол, «Родительский университет», педагогическая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гостиная,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мастер-классы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различным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направлениям,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открытых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дверей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т.д.);</w:t>
      </w:r>
      <w:proofErr w:type="gramEnd"/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32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выявление,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обобщение,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распространение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передового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передового опыта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семейного воспитания;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«открытость»</w:t>
      </w:r>
      <w:r w:rsidRPr="00C90BF0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ind w:right="22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государственно-общественном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родительского комитета, участие родителей в деятельности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Попечительского совета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1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конфликтных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ситуаций.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10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C90BF0"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8B0BB2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</w:p>
    <w:p w:rsidR="008B0BB2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7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карте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6).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206375</wp:posOffset>
                </wp:positionV>
                <wp:extent cx="5973445" cy="439420"/>
                <wp:effectExtent l="0" t="0" r="3175" b="0"/>
                <wp:wrapTopAndBottom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39420"/>
                        </a:xfrm>
                        <a:prstGeom prst="rect">
                          <a:avLst/>
                        </a:prstGeom>
                        <a:solidFill>
                          <a:srgbClr val="FAD3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182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1.5.3.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Взаимодействие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социумом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7" o:spid="_x0000_s1032" type="#_x0000_t202" style="position:absolute;margin-left:83.65pt;margin-top:16.25pt;width:470.35pt;height:34.6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" o:allowincell="f" fillcolor="#fad3b4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182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1.5.3.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Взаимодействие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с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социумом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15"/>
          <w:szCs w:val="15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социумом: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73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медицинскими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целях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образовательно-оздоровительного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 (детская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поликлиника);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73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спортивными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целях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образовательно-оздоровительного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(спортивные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школы);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целях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социокультурной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самореализации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(театры,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музеи,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библиотеки, детские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творчества);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целях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преемственности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(школы,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институты,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центры)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4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взаимодействие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иными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социальными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партнерами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(УГИБДД,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МЧС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др.);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сотрудничества.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социумом:</w:t>
      </w:r>
    </w:p>
    <w:p w:rsidR="00C90BF0" w:rsidRPr="008B0BB2" w:rsidRDefault="008B0BB2" w:rsidP="008B0BB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C90BF0" w:rsidRPr="008B0BB2">
        <w:rPr>
          <w:rFonts w:ascii="Times New Roman" w:hAnsi="Times New Roman" w:cs="Times New Roman"/>
        </w:rPr>
        <w:t>- показатель не представлен</w:t>
      </w:r>
    </w:p>
    <w:p w:rsidR="008B0BB2" w:rsidRPr="008B0BB2" w:rsidRDefault="008B0BB2" w:rsidP="008B0BB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90BF0" w:rsidRPr="008B0BB2">
        <w:rPr>
          <w:rFonts w:ascii="Times New Roman" w:hAnsi="Times New Roman" w:cs="Times New Roman"/>
        </w:rPr>
        <w:t xml:space="preserve">- соответствует в меньшей степени </w:t>
      </w:r>
    </w:p>
    <w:p w:rsidR="008B0BB2" w:rsidRPr="008B0BB2" w:rsidRDefault="008B0BB2" w:rsidP="008B0BB2">
      <w:pPr>
        <w:pStyle w:val="ac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90BF0" w:rsidRPr="008B0BB2">
        <w:rPr>
          <w:rFonts w:ascii="Times New Roman" w:hAnsi="Times New Roman" w:cs="Times New Roman"/>
        </w:rPr>
        <w:t xml:space="preserve"> - соответствует в большей степени </w:t>
      </w:r>
    </w:p>
    <w:p w:rsidR="00C90BF0" w:rsidRPr="00C90BF0" w:rsidRDefault="008B0BB2" w:rsidP="008B0BB2">
      <w:pPr>
        <w:pStyle w:val="ac"/>
        <w:rPr>
          <w:lang w:eastAsia="ru-RU"/>
        </w:rPr>
      </w:pPr>
      <w:r>
        <w:rPr>
          <w:rFonts w:ascii="Times New Roman" w:hAnsi="Times New Roman" w:cs="Times New Roman"/>
        </w:rPr>
        <w:t>3</w:t>
      </w:r>
      <w:r w:rsidR="00C90BF0" w:rsidRPr="008B0BB2">
        <w:rPr>
          <w:rFonts w:ascii="Times New Roman" w:hAnsi="Times New Roman" w:cs="Times New Roman"/>
        </w:rPr>
        <w:t xml:space="preserve"> - соответствует в полном 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00" w:after="0"/>
        <w:ind w:right="17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социумом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 6).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ragraph">
                  <wp:posOffset>215265</wp:posOffset>
                </wp:positionV>
                <wp:extent cx="6089650" cy="746125"/>
                <wp:effectExtent l="12700" t="11430" r="12700" b="13970"/>
                <wp:wrapTopAndBottom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650" cy="7461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18287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203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2.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Качество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условий,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обеспечивающих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образовательную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деятельность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6" o:spid="_x0000_s1033" type="#_x0000_t202" style="position:absolute;margin-left:79pt;margin-top:16.95pt;width:479.5pt;height:58.75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" o:allowincell="f" fillcolor="#92d050" strokeweight=".50797mm">
                <v:stroke linestyle="thinThin"/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203"/>
                        <w:ind w:left="0" w:firstLine="0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2.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Качество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ind w:left="0" w:firstLine="0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условий,</w:t>
                      </w:r>
                      <w:r>
                        <w:rPr>
                          <w:b/>
                          <w:bCs/>
                          <w:color w:val="000000"/>
                          <w:spacing w:val="-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обеспечивающих</w:t>
                      </w:r>
                      <w:r>
                        <w:rPr>
                          <w:b/>
                          <w:bCs/>
                          <w:color w:val="000000"/>
                          <w:spacing w:val="-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образовательную</w:t>
                      </w:r>
                      <w:r>
                        <w:rPr>
                          <w:b/>
                          <w:bCs/>
                          <w:color w:val="000000"/>
                          <w:spacing w:val="-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деятельность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17"/>
          <w:szCs w:val="1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227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Качество </w:t>
      </w:r>
      <w:proofErr w:type="gramStart"/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условий, обеспечивающих образовательную деятельность выявляется</w:t>
      </w:r>
      <w:proofErr w:type="gramEnd"/>
      <w:r w:rsidRPr="00C90BF0">
        <w:rPr>
          <w:rFonts w:ascii="Times New Roman" w:eastAsiaTheme="minorEastAsia" w:hAnsi="Times New Roman" w:cs="Times New Roman"/>
          <w:b/>
          <w:bCs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процессе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оценки:</w:t>
      </w:r>
    </w:p>
    <w:p w:rsidR="00C90BF0" w:rsidRPr="00C90BF0" w:rsidRDefault="00C90BF0" w:rsidP="00C90BF0">
      <w:pPr>
        <w:widowControl w:val="0"/>
        <w:numPr>
          <w:ilvl w:val="0"/>
          <w:numId w:val="13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7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условий;</w:t>
      </w:r>
    </w:p>
    <w:p w:rsidR="00C90BF0" w:rsidRPr="00C90BF0" w:rsidRDefault="00C90BF0" w:rsidP="00C90BF0">
      <w:pPr>
        <w:widowControl w:val="0"/>
        <w:numPr>
          <w:ilvl w:val="0"/>
          <w:numId w:val="13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условий;</w:t>
      </w:r>
    </w:p>
    <w:p w:rsidR="00C90BF0" w:rsidRPr="00C90BF0" w:rsidRDefault="00C90BF0" w:rsidP="00C90BF0">
      <w:pPr>
        <w:widowControl w:val="0"/>
        <w:numPr>
          <w:ilvl w:val="0"/>
          <w:numId w:val="13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условий;</w:t>
      </w:r>
    </w:p>
    <w:p w:rsidR="00C90BF0" w:rsidRPr="00C90BF0" w:rsidRDefault="00C90BF0" w:rsidP="00C90BF0">
      <w:pPr>
        <w:widowControl w:val="0"/>
        <w:numPr>
          <w:ilvl w:val="0"/>
          <w:numId w:val="13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кадровых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условий;</w:t>
      </w:r>
    </w:p>
    <w:p w:rsidR="00C90BF0" w:rsidRPr="00C90BF0" w:rsidRDefault="00C90BF0" w:rsidP="00C90BF0">
      <w:pPr>
        <w:widowControl w:val="0"/>
        <w:numPr>
          <w:ilvl w:val="0"/>
          <w:numId w:val="13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развивающей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предметно-пространственной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2697"/>
          <w:tab w:val="left" w:pos="9620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outlineLvl w:val="0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92D050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2.1.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1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финансовых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1" w:after="0" w:line="273" w:lineRule="auto"/>
        <w:ind w:right="228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 возможности выполнения требований ФГОС ДО к условиям реализации 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73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обязательной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формируемой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участниками образовательных отношений, учитывая вариативность индивидуальных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траекторий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 детей;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73" w:lineRule="auto"/>
        <w:ind w:right="235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отражение структуры и объема расходов, необходимых для реализации ООП ДО, 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механизмов их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формирования.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финансовых условий:</w:t>
      </w:r>
    </w:p>
    <w:p w:rsidR="00C90BF0" w:rsidRPr="00C90BF0" w:rsidRDefault="00C90BF0" w:rsidP="00C90BF0">
      <w:pPr>
        <w:widowControl w:val="0"/>
        <w:numPr>
          <w:ilvl w:val="0"/>
          <w:numId w:val="12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hanging="18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numPr>
          <w:ilvl w:val="0"/>
          <w:numId w:val="12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ind w:left="242"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569"/>
          <w:tab w:val="left" w:pos="2993"/>
          <w:tab w:val="left" w:pos="4145"/>
          <w:tab w:val="left" w:pos="5749"/>
          <w:tab w:val="left" w:pos="6070"/>
          <w:tab w:val="left" w:pos="6941"/>
          <w:tab w:val="left" w:pos="7709"/>
          <w:tab w:val="left" w:pos="871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контроля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производится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общей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карте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анализа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финансовых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заполнения:</w:t>
      </w:r>
    </w:p>
    <w:p w:rsidR="00C90BF0" w:rsidRPr="00C90BF0" w:rsidRDefault="00C90BF0" w:rsidP="00C90BF0">
      <w:pPr>
        <w:widowControl w:val="0"/>
        <w:numPr>
          <w:ilvl w:val="0"/>
          <w:numId w:val="11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Карты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перечня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расходов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обеспечению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условий;</w:t>
      </w:r>
    </w:p>
    <w:p w:rsidR="00C90BF0" w:rsidRPr="00C90BF0" w:rsidRDefault="00C90BF0" w:rsidP="00C90BF0">
      <w:pPr>
        <w:widowControl w:val="0"/>
        <w:numPr>
          <w:ilvl w:val="0"/>
          <w:numId w:val="11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финансовыми условиями.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6" w:after="0" w:line="240" w:lineRule="auto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7).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6" w:after="0" w:line="240" w:lineRule="auto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C90BF0" w:rsidRPr="00C90BF0">
          <w:pgSz w:w="11900" w:h="17340"/>
          <w:pgMar w:top="104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5973445" cy="471170"/>
                <wp:effectExtent l="0" t="0" r="3175" b="0"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7117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2.1.1.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Анализ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перечня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расходов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50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обеспечению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финансовых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условий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5" o:spid="_x0000_s1034" type="#_x0000_t202" style="width:470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2.1.1.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Анализ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перечня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расходов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50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по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обеспечению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финансовых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условий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6"/>
          <w:szCs w:val="6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4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перечня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(объем</w:t>
      </w:r>
      <w:r w:rsidRPr="00C90BF0">
        <w:rPr>
          <w:rFonts w:ascii="Times New Roman" w:eastAsiaTheme="minorEastAsia" w:hAnsi="Times New Roman" w:cs="Times New Roman"/>
          <w:b/>
          <w:bCs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расходов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заполняется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рублях):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85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оплату</w:t>
      </w:r>
      <w:r w:rsidRPr="00C90BF0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реализующих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соответствующие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73" w:lineRule="auto"/>
        <w:ind w:right="232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расходы,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связанные</w:t>
      </w:r>
      <w:r w:rsidRPr="00C90BF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дополнительным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профессиональным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образованием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руководящих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профилю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иные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расходы,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связанные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2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карте</w:t>
      </w:r>
      <w:r w:rsidRPr="00C90BF0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перечня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расходов</w:t>
      </w:r>
      <w:r w:rsidRPr="00C90BF0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обеспечению финансовых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 7).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180975</wp:posOffset>
                </wp:positionV>
                <wp:extent cx="5970905" cy="410845"/>
                <wp:effectExtent l="0" t="0" r="0" b="0"/>
                <wp:wrapTopAndBottom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905" cy="41084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2.1.2.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Анализ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управления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финансовыми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условиями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4" o:spid="_x0000_s1035" type="#_x0000_t202" style="position:absolute;margin-left:83.65pt;margin-top:14.25pt;width:470.15pt;height:32.35pt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" o:allowincell="f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2.1.2.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Анализ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управления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финансовыми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условиями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финансовыми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условиями: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1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планирование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расходов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оплату</w:t>
      </w:r>
      <w:r w:rsidRPr="00C90BF0">
        <w:rPr>
          <w:rFonts w:ascii="Times New Roman" w:eastAsiaTheme="minorEastAsia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  <w:tab w:val="left" w:pos="2004"/>
          <w:tab w:val="left" w:pos="2438"/>
          <w:tab w:val="left" w:pos="4191"/>
          <w:tab w:val="left" w:pos="5844"/>
          <w:tab w:val="left" w:pos="7540"/>
          <w:tab w:val="left" w:pos="7957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32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распоряжение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имуществом,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находящимся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муниципальной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</w:t>
      </w:r>
      <w:r w:rsidRPr="00C90BF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муниципального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37" w:lineRule="auto"/>
        <w:ind w:right="225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гласности</w:t>
      </w:r>
      <w:r w:rsidRPr="00C90BF0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прозрачности</w:t>
      </w:r>
      <w:r w:rsidRPr="00C90BF0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C90BF0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осуществлении</w:t>
      </w:r>
      <w:r w:rsidRPr="00C90BF0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финансово-хозяйственной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привлечению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внебюджетных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финансовая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дисциплина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ведении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хозяйственной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управления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финансовыми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условиями:</w:t>
      </w:r>
    </w:p>
    <w:p w:rsidR="00C90BF0" w:rsidRPr="00C90BF0" w:rsidRDefault="00C90BF0" w:rsidP="00C90BF0">
      <w:pPr>
        <w:widowControl w:val="0"/>
        <w:numPr>
          <w:ilvl w:val="0"/>
          <w:numId w:val="10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hanging="18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numPr>
          <w:ilvl w:val="0"/>
          <w:numId w:val="10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242"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02" w:after="0"/>
        <w:ind w:right="215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Фиксация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 контроля производится в картах анализа управления финансовыми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условиями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ДОУ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 7).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821"/>
          <w:tab w:val="left" w:pos="9620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outlineLvl w:val="0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92D050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2.2.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4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exact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выявляются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процессе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оценки:</w:t>
      </w:r>
    </w:p>
    <w:p w:rsidR="00C90BF0" w:rsidRPr="00C90BF0" w:rsidRDefault="00C90BF0" w:rsidP="00C90BF0">
      <w:pPr>
        <w:widowControl w:val="0"/>
        <w:numPr>
          <w:ilvl w:val="0"/>
          <w:numId w:val="9"/>
        </w:numPr>
        <w:tabs>
          <w:tab w:val="left" w:pos="67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санитарно-эпидемиологическим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нормативам;</w:t>
      </w:r>
    </w:p>
    <w:p w:rsidR="00C90BF0" w:rsidRPr="00C90BF0" w:rsidRDefault="00C90BF0" w:rsidP="00C90BF0">
      <w:pPr>
        <w:widowControl w:val="0"/>
        <w:numPr>
          <w:ilvl w:val="0"/>
          <w:numId w:val="9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75" w:lineRule="exact"/>
        <w:ind w:left="501" w:hanging="26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 условий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безопасности;</w:t>
      </w:r>
    </w:p>
    <w:p w:rsidR="00C90BF0" w:rsidRPr="00C90BF0" w:rsidRDefault="00C90BF0" w:rsidP="00C90BF0">
      <w:pPr>
        <w:widowControl w:val="0"/>
        <w:numPr>
          <w:ilvl w:val="0"/>
          <w:numId w:val="9"/>
        </w:numPr>
        <w:tabs>
          <w:tab w:val="left" w:pos="528"/>
        </w:tabs>
        <w:kinsoku w:val="0"/>
        <w:overflowPunct w:val="0"/>
        <w:autoSpaceDE w:val="0"/>
        <w:autoSpaceDN w:val="0"/>
        <w:adjustRightInd w:val="0"/>
        <w:spacing w:before="40" w:after="0" w:line="278" w:lineRule="auto"/>
        <w:ind w:right="23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 материально-технических условий требованиям к средствам обучения 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зависимости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особенностей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</w:p>
    <w:p w:rsidR="00C90BF0" w:rsidRPr="00C90BF0" w:rsidRDefault="00C90BF0" w:rsidP="00C90BF0">
      <w:pPr>
        <w:widowControl w:val="0"/>
        <w:numPr>
          <w:ilvl w:val="0"/>
          <w:numId w:val="9"/>
        </w:numPr>
        <w:tabs>
          <w:tab w:val="left" w:pos="6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техническому обеспечению программы (учебно-методические комплекты, оборудование,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оснащение).</w:t>
      </w:r>
    </w:p>
    <w:p w:rsidR="00C90BF0" w:rsidRPr="00C90BF0" w:rsidRDefault="00C90BF0" w:rsidP="00C90BF0">
      <w:pPr>
        <w:widowControl w:val="0"/>
        <w:numPr>
          <w:ilvl w:val="0"/>
          <w:numId w:val="9"/>
        </w:numPr>
        <w:tabs>
          <w:tab w:val="left" w:pos="68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90BF0" w:rsidRPr="00C90BF0">
          <w:pgSz w:w="11900" w:h="17340"/>
          <w:pgMar w:top="114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78" w:lineRule="auto"/>
        <w:ind w:right="238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общей</w:t>
      </w:r>
      <w:r w:rsidRPr="00C90BF0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условий: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676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Фиксация  </w:t>
      </w:r>
      <w:r w:rsidRPr="00C90BF0">
        <w:rPr>
          <w:rFonts w:ascii="Times New Roman" w:eastAsiaTheme="minorEastAsia" w:hAnsi="Times New Roman" w:cs="Times New Roman"/>
          <w:b/>
          <w:bCs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результатов  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контроля  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производится  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 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общего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8).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9504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180340</wp:posOffset>
                </wp:positionV>
                <wp:extent cx="5973445" cy="469900"/>
                <wp:effectExtent l="0" t="0" r="3175" b="0"/>
                <wp:wrapTopAndBottom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699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276" w:lineRule="auto"/>
                              <w:ind w:left="0" w:right="1041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2.2.1. Соответствие материально-технических условий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санитарно-эпидемиологическим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правилам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нормативам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3" o:spid="_x0000_s1036" type="#_x0000_t202" style="position:absolute;margin-left:83.65pt;margin-top:14.2pt;width:470.35pt;height:37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" o:allowincell="f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276" w:lineRule="auto"/>
                        <w:ind w:left="0" w:right="1041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2.2.1. Соответствие материально-технических условий</w:t>
                      </w:r>
                      <w:r>
                        <w:rPr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санитарно-эпидемиологическим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правилам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и</w:t>
                      </w:r>
                      <w:r>
                        <w:rPr>
                          <w:b/>
                          <w:bCs/>
                          <w:color w:val="000000"/>
                          <w:spacing w:val="-7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нормативам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797"/>
          <w:tab w:val="left" w:pos="2796"/>
          <w:tab w:val="left" w:pos="4408"/>
          <w:tab w:val="left" w:pos="7354"/>
          <w:tab w:val="left" w:pos="8461"/>
        </w:tabs>
        <w:kinsoku w:val="0"/>
        <w:overflowPunct w:val="0"/>
        <w:autoSpaceDE w:val="0"/>
        <w:autoSpaceDN w:val="0"/>
        <w:adjustRightInd w:val="0"/>
        <w:spacing w:before="90" w:after="0" w:line="278" w:lineRule="auto"/>
        <w:ind w:right="22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соответствия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материально-технических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условий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санитарн</w:t>
      </w:r>
      <w:proofErr w:type="gramStart"/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о-</w:t>
      </w:r>
      <w:proofErr w:type="gramEnd"/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эпидемиологическим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нормативам: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29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предписаний</w:t>
      </w:r>
      <w:r w:rsidRPr="00C90BF0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органов,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осуществляющих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государственный</w:t>
      </w:r>
      <w:r w:rsidRPr="00C90BF0">
        <w:rPr>
          <w:rFonts w:ascii="Times New Roman" w:eastAsiaTheme="minorEastAsia" w:hAnsi="Times New Roman" w:cs="Times New Roman"/>
          <w:spacing w:val="4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надзор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оборудованию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содержанию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территории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зданию,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помещениям,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оборудованию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 содержанию;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размещению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помещениях ДОУ.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санитарн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эпидемиологическим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нормативам:</w:t>
      </w:r>
    </w:p>
    <w:p w:rsidR="00C90BF0" w:rsidRPr="00C90BF0" w:rsidRDefault="00C90BF0" w:rsidP="00C90BF0">
      <w:pPr>
        <w:widowControl w:val="0"/>
        <w:numPr>
          <w:ilvl w:val="0"/>
          <w:numId w:val="8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hanging="18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numPr>
          <w:ilvl w:val="0"/>
          <w:numId w:val="8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242"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2" w:lineRule="auto"/>
        <w:ind w:right="22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Фиксация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 контроля производится в карте анализа соответствия материально-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санитарно-эпидемиологическим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нормативам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8).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0528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202565</wp:posOffset>
                </wp:positionV>
                <wp:extent cx="5973445" cy="469900"/>
                <wp:effectExtent l="0" t="0" r="3175" b="1270"/>
                <wp:wrapTopAndBottom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699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276" w:lineRule="auto"/>
                              <w:ind w:left="0" w:right="1212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2.2.2. Соответствие материально-технических условий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правилам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пожарной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безопасности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2" o:spid="_x0000_s1037" type="#_x0000_t202" style="position:absolute;margin-left:83.65pt;margin-top:15.95pt;width:470.35pt;height:37pt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" o:allowincell="f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276" w:lineRule="auto"/>
                        <w:ind w:left="0" w:right="1212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2.2.2. Соответствие материально-технических условий</w:t>
                      </w:r>
                      <w:r>
                        <w:rPr>
                          <w:b/>
                          <w:bCs/>
                          <w:color w:val="000000"/>
                          <w:spacing w:val="-67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правилам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пожарной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безопасности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78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1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</w:t>
      </w:r>
      <w:r w:rsidRPr="00C90BF0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29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</w:t>
      </w:r>
      <w:r w:rsidRPr="00C90BF0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предписаний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органов,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осуществляющих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государственный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надзор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системы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73" w:lineRule="auto"/>
        <w:ind w:right="230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наружного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противопожарного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водоснабжения</w:t>
      </w:r>
      <w:r w:rsidRPr="00C90BF0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C90BF0">
        <w:rPr>
          <w:rFonts w:ascii="Calibri" w:eastAsiaTheme="minorEastAsia" w:hAnsi="Calibri" w:cs="Calibri"/>
          <w:sz w:val="18"/>
          <w:szCs w:val="18"/>
          <w:lang w:eastAsia="ru-RU"/>
        </w:rPr>
        <w:t>(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исправность,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своевременное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обслуживание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ремонт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источников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наружного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противопожарного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водоснабжения);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автоматической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сигнализации;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декларации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73" w:lineRule="auto"/>
        <w:ind w:right="228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инструкции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мерах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безопасности,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инструкции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действиях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персонала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эвакуации людей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пожаре;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исправное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состояние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пожарных лестниц,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эвакуационных выходов;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60" w:right="620" w:bottom="150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86" w:after="0" w:line="273" w:lineRule="auto"/>
        <w:ind w:right="235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наличие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исправное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состояние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знаков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</w:t>
      </w:r>
      <w:r w:rsidRPr="00C90BF0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безопасности,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обозначающих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эвакуации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эвакуационные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выходы;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актов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проверки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работоспособности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противопожарной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защиты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73" w:lineRule="auto"/>
        <w:ind w:right="23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планов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эвакуации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людей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пожаре,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которых</w:t>
      </w:r>
      <w:r w:rsidRPr="00C90BF0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обозначены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места</w:t>
      </w:r>
      <w:r w:rsidRPr="00C90BF0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хранения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первичных средств пожаротушения;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25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приказа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назначении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ответственного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пожарную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безопасность,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обеспечивает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соблюдение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 безопасности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73" w:lineRule="auto"/>
        <w:ind w:right="22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проведение</w:t>
      </w:r>
      <w:r w:rsidRPr="00C90BF0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реже</w:t>
      </w:r>
      <w:r w:rsidRPr="00C90BF0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C90BF0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раза</w:t>
      </w:r>
      <w:r w:rsidRPr="00C90BF0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полугодие</w:t>
      </w:r>
      <w:r w:rsidRPr="00C90BF0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практических</w:t>
      </w:r>
      <w:r w:rsidRPr="00C90BF0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тренировок</w:t>
      </w:r>
      <w:r w:rsidRPr="00C90BF0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</w:t>
      </w:r>
      <w:r w:rsidRPr="00C90BF0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73" w:lineRule="auto"/>
        <w:ind w:right="230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обучения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программам</w:t>
      </w:r>
      <w:proofErr w:type="gramEnd"/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пожарно-технического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минимума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руководителя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пожарную безопасность;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исправность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количества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первичных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пожаротушения;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73" w:lineRule="auto"/>
        <w:ind w:right="22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укомплектованность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кранов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внутреннего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противопожарного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водопровода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пожарными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рукавами,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ручными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пожарными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стволами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пожарными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запорными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клапанами 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исправном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состоянии;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6" w:after="0" w:line="273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 и исправность огнетушителей, периодичность их осмотра и проверки, а также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своевременная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перезарядка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огнетушителей.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78" w:lineRule="auto"/>
        <w:ind w:right="2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Критерии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 соответствия материально-технических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 правилам пожарной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безопасности: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72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1" w:after="0"/>
        <w:ind w:right="586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3-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2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Фиксация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 контроля производится в карте анализа соответствия материально-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технических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 правилам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пожарной безопасности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8).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1552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205740</wp:posOffset>
                </wp:positionV>
                <wp:extent cx="5973445" cy="704215"/>
                <wp:effectExtent l="0" t="3810" r="3175" b="0"/>
                <wp:wrapTopAndBottom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7042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276" w:lineRule="auto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2.2.3. Соответствие материально-технических условий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требованиям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средствам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обучения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воспитания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зависимости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от</w:t>
                            </w:r>
                            <w:proofErr w:type="gramEnd"/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321" w:lineRule="exact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возраста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индивидуальных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особенностей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развития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детей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1" o:spid="_x0000_s1038" type="#_x0000_t202" style="position:absolute;margin-left:83.65pt;margin-top:16.2pt;width:470.35pt;height:55.45pt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" o:allowincell="f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276" w:lineRule="auto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2.2.3. Соответствие материально-технических условий</w:t>
                      </w:r>
                      <w:r>
                        <w:rPr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требованиям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к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средствам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обучения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и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воспитания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в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зависимости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от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321" w:lineRule="exact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возраста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и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индивидуальных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особенностей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развития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детей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/>
        <w:ind w:right="2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средствам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зависимости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 предписаний органов, осуществляющих государственный надзор в сфере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Материальные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средств обучения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воспитания: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5" w:after="0" w:line="240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печатных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(учебных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пособий, книг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чтения, хрестоматий,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тетрадей,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дидактических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раздаточного материала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т.д.);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6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ресурсов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мультимедийных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сетевых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ресурсов, и т.п.);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1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наличие,</w:t>
      </w:r>
      <w:r w:rsidRPr="00C90BF0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соответствие  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образовательной  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программе  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 </w:t>
      </w:r>
      <w:r w:rsidRPr="00C90BF0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возрасту  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аудиовизуальных</w:t>
      </w:r>
      <w:proofErr w:type="gramEnd"/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1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4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78" w:lineRule="auto"/>
        <w:ind w:right="22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средств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(презентаций,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видеофильмов,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видеофильмов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цифровых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носителях);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плоскостных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(плакатов,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иллюстраций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настенные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29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демонстрационных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плоскостных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 (гербарии, муляжи,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макеты, стенды 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т.д.);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приборов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(компас,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солнечные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часы, флюгер, микроскопы, колбы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т.д.);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тренажёров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(тренажёры,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гимнастическое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оборудование,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спортивные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снаряды, мячи и т.п.);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 музыкальных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инструментов (фортепиано, ксилофон, колокольчики, барабаны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т.д.).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28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технических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средств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образовательном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процессе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телевизор;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аудиосистема,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магнитофон,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DVD,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мультимедийный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проектор,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интерактивная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доска,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интерактивные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стол,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цифровой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фотоаппарат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видеокамера,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доска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маркерная,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музыкальный центр, ноутбук, компьютер стационарный, автоматизированное рабочее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место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педагога)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/>
        <w:ind w:right="233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специальных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ограниченными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возможностями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здоровья,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том числе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детей-инвалидов: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88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тяжелые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речи;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ограниченными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возможностями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зрению;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ограниченными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возможностями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слуху;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имеющих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опорно-двигательного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аппарата;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умственной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отсталостью.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средствам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зависимости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детей: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1" w:after="0"/>
        <w:ind w:right="582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3-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right="22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Фиксация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 контроля производится в карте анализа соответствия материально-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технических условий требованиям к средствам обучения и воспитания в зависимости от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индивидуальных особенностей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 детей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8).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2576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205740</wp:posOffset>
                </wp:positionV>
                <wp:extent cx="5973445" cy="940435"/>
                <wp:effectExtent l="0" t="4445" r="3175" b="0"/>
                <wp:wrapTopAndBottom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94043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278" w:lineRule="auto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2.2.4. Соответствие материально-технических условий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требованиям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материально-техническому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обеспечению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программы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276" w:lineRule="auto"/>
                              <w:ind w:left="0" w:right="1554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(учебно-методические комплекты, оборудование,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предметное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оснащение)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0" o:spid="_x0000_s1039" type="#_x0000_t202" style="position:absolute;margin-left:83.65pt;margin-top:16.2pt;width:470.35pt;height:74.05pt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" o:allowincell="f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278" w:lineRule="auto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2.2.4. Соответствие материально-технических условий</w:t>
                      </w:r>
                      <w:r>
                        <w:rPr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требованиям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к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материально-техническому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обеспечению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программы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276" w:lineRule="auto"/>
                        <w:ind w:left="0" w:right="1554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(учебно-методические комплекты, оборудование,</w:t>
                      </w:r>
                      <w:r>
                        <w:rPr>
                          <w:b/>
                          <w:bCs/>
                          <w:color w:val="000000"/>
                          <w:spacing w:val="-67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предметное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оснащение)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/>
        <w:ind w:right="22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5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материально-техническому</w:t>
      </w:r>
      <w:r w:rsidRPr="00C90BF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обеспечению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(учебно-методические</w:t>
      </w:r>
      <w:r w:rsidRPr="00C90BF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комплекты,</w:t>
      </w:r>
      <w:proofErr w:type="gramEnd"/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/>
        <w:ind w:right="225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90BF0" w:rsidRPr="00C90BF0">
          <w:pgSz w:w="11900" w:h="17340"/>
          <w:pgMar w:top="1060" w:right="620" w:bottom="150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оборудование,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оснащение):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3" w:after="0" w:line="273" w:lineRule="auto"/>
        <w:ind w:right="229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отсутствие</w:t>
      </w:r>
      <w:r w:rsidRPr="00C90BF0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предписаний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органов,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осуществляющих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государственный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надзор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78" w:lineRule="auto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b/>
          <w:bCs/>
          <w:spacing w:val="3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b/>
          <w:bCs/>
          <w:spacing w:val="3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spacing w:val="3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b/>
          <w:bCs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b/>
          <w:bCs/>
          <w:spacing w:val="3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материально-</w:t>
      </w:r>
      <w:r w:rsidRPr="00C90BF0">
        <w:rPr>
          <w:rFonts w:ascii="Times New Roman" w:eastAsiaTheme="minorEastAsia" w:hAnsi="Times New Roman" w:cs="Times New Roman"/>
          <w:b/>
          <w:bCs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техническому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обеспечению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реализации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ДОУ: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37" w:lineRule="auto"/>
        <w:ind w:right="23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материально-техническое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</w:t>
      </w:r>
      <w:r w:rsidRPr="00C90BF0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программно-методическое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методические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отвечают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 процесса 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учетом достижения целей и планируемых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37" w:lineRule="auto"/>
        <w:ind w:right="23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комплектов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развивающих</w:t>
      </w:r>
      <w:r w:rsidRPr="00C90BF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пособий</w:t>
      </w:r>
      <w:r w:rsidRPr="00C90BF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образовательным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областям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учетом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4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комплектов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дидактических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демонстрационных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4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ресурсов;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художественной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оснащены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развивающей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пространственной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средой;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учитываются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индивидуальные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37" w:lineRule="auto"/>
        <w:ind w:right="229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</w:t>
      </w:r>
      <w:r w:rsidRPr="00C90BF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удовлетворены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качеством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методического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обеспечения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78" w:lineRule="auto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b/>
          <w:bCs/>
          <w:spacing w:val="3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b/>
          <w:bCs/>
          <w:spacing w:val="3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spacing w:val="3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b/>
          <w:bCs/>
          <w:spacing w:val="3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b/>
          <w:bCs/>
          <w:spacing w:val="3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материально-</w:t>
      </w:r>
      <w:r w:rsidRPr="00C90BF0">
        <w:rPr>
          <w:rFonts w:ascii="Times New Roman" w:eastAsiaTheme="minorEastAsia" w:hAnsi="Times New Roman" w:cs="Times New Roman"/>
          <w:b/>
          <w:bCs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техническому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обеспечению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реализации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АООП ДО ДОУ: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  <w:tab w:val="left" w:pos="3411"/>
          <w:tab w:val="left" w:pos="4931"/>
          <w:tab w:val="left" w:pos="6984"/>
          <w:tab w:val="left" w:pos="8152"/>
        </w:tabs>
        <w:kinsoku w:val="0"/>
        <w:overflowPunct w:val="0"/>
        <w:autoSpaceDE w:val="0"/>
        <w:autoSpaceDN w:val="0"/>
        <w:adjustRightInd w:val="0"/>
        <w:spacing w:after="0" w:line="237" w:lineRule="auto"/>
        <w:ind w:right="23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материально-техническое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обеспечение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образовательного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процесса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соответствует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программно-методическое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методические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отвечают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 процесса 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учетом достижения целей и планируемых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37" w:lineRule="auto"/>
        <w:ind w:right="23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 комплектов развивающих пособий для детей по образовательным областям 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учетом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возраста воспитанников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37" w:lineRule="auto"/>
        <w:ind w:right="23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дидактических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демонстрационных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ресурсов;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художественной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литературы;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помещения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развивающей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пространственной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средой;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учтены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ОВЗ;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3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</w:t>
      </w:r>
      <w:r w:rsidRPr="00C90BF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методического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обеспечения</w:t>
      </w:r>
      <w:r w:rsidRPr="00C90BF0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/>
        <w:ind w:right="222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материально-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техническому обеспечению для организации дополнительных видов деятельности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воспитанников: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37" w:lineRule="auto"/>
        <w:ind w:right="229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предусмотрены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физкультурно-спортивной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(наличие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физкультурного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зала,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бассейна,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спортивная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площадка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т.д.);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37" w:lineRule="auto"/>
        <w:ind w:right="235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ДОУ предусмотрены условия для организации музыкальной деятельности (наличие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музыкального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зала);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2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предусмотрены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разнообразной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игровой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прогулке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(наличие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прогулочных площадок);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предусмотрены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воспитанниками;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60" w:right="620" w:bottom="152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right="239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предусмотрены</w:t>
      </w:r>
      <w:r w:rsidRPr="00C90BF0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творческих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способностей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интересов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воспитанников (хореографический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зал,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изостудия);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Информационное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обеспечение: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37" w:lineRule="auto"/>
        <w:ind w:right="232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Официальный сайт соответствует нормативным требованиям. Является маркетинговым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инструментом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учреждения,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имеет режим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общения с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родителями.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right="2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материально-техническому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(учебно-методические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комплекты,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оборудование,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оснащение):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1" w:after="0"/>
        <w:ind w:right="586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3-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23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требованиям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материально-техническому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(учебно-методические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комплекты,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оборудование,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оснащение)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 8).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804"/>
          <w:tab w:val="left" w:pos="9620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outlineLvl w:val="0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ab/>
        <w:t>2.3.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1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психолого-педагогических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1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48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психолого-педагогических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выявляются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процессе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оценки:</w:t>
      </w:r>
    </w:p>
    <w:p w:rsidR="00C90BF0" w:rsidRPr="00C90BF0" w:rsidRDefault="00C90BF0" w:rsidP="00C90BF0">
      <w:pPr>
        <w:widowControl w:val="0"/>
        <w:numPr>
          <w:ilvl w:val="0"/>
          <w:numId w:val="7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условий;</w:t>
      </w:r>
    </w:p>
    <w:p w:rsidR="00C90BF0" w:rsidRPr="00C90BF0" w:rsidRDefault="00C90BF0" w:rsidP="00C90BF0">
      <w:pPr>
        <w:widowControl w:val="0"/>
        <w:numPr>
          <w:ilvl w:val="0"/>
          <w:numId w:val="7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 условий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ОВЗ.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3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 условий:</w:t>
      </w:r>
    </w:p>
    <w:p w:rsidR="00C90BF0" w:rsidRPr="00C90BF0" w:rsidRDefault="00C90BF0" w:rsidP="00C90BF0">
      <w:pPr>
        <w:widowControl w:val="0"/>
        <w:numPr>
          <w:ilvl w:val="0"/>
          <w:numId w:val="6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4" w:after="0" w:line="240" w:lineRule="auto"/>
        <w:ind w:hanging="18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numPr>
          <w:ilvl w:val="0"/>
          <w:numId w:val="6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242"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00" w:after="0"/>
        <w:ind w:right="227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карте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общего</w:t>
      </w:r>
      <w:r w:rsidRPr="00C90BF0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9).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653"/>
          <w:tab w:val="left" w:pos="9620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ab/>
        <w:t>2.3.1.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4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Основные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4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психолого-педагогические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4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условия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ind w:right="23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уважение взрослых к человеческому достоинству детей, формирование и поддержка их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самооценки,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уверенности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собственных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возможностях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способностях;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возрастным и индивидуальным особенностям (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недопустимость</w:t>
      </w:r>
      <w:proofErr w:type="gram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искусственного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ускорения,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искусственного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замедления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2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взрослых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ориентированного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учитывающего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социальную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ситуацию его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поддержка взрослыми положительного, доброжелательного отношения детей друг 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другу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взаимодействия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 друг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другом в разных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видах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40" w:right="620" w:bottom="152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86" w:after="0" w:line="273" w:lineRule="auto"/>
        <w:ind w:right="226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поддержка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самостоятельности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специфических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них</w:t>
      </w:r>
      <w:r w:rsidRPr="00C90BF0">
        <w:rPr>
          <w:rFonts w:ascii="Times New Roman" w:eastAsiaTheme="minorEastAsia" w:hAnsi="Times New Roman" w:cs="Times New Roman"/>
          <w:spacing w:val="5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видах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73" w:lineRule="auto"/>
        <w:ind w:right="22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возможность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выбора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детьми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совместной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 и общения;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защита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 форм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психического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насилия;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ind w:right="228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поддержка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охране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укреплении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вовлечение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непосредственно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образовательную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78" w:lineRule="auto"/>
        <w:ind w:right="273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Критерии 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качества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 психолого-педагогических условий: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96" w:after="0"/>
        <w:ind w:right="225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4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карте</w:t>
      </w:r>
      <w:r w:rsidRPr="00C90BF0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 9).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3600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205740</wp:posOffset>
                </wp:positionV>
                <wp:extent cx="5970905" cy="408940"/>
                <wp:effectExtent l="0" t="3175" r="0" b="0"/>
                <wp:wrapTopAndBottom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905" cy="40894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ind w:left="0" w:right="1527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2.3.2. Дополнительные психолого-педагогические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условия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для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детей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с ОВЗ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9" o:spid="_x0000_s1040" type="#_x0000_t202" style="position:absolute;margin-left:83.65pt;margin-top:16.2pt;width:470.15pt;height:32.2pt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" o:allowincell="f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ind w:left="0" w:right="1527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2.3.2. Дополнительные психолого-педагогические</w:t>
                      </w:r>
                      <w:r>
                        <w:rPr>
                          <w:b/>
                          <w:bCs/>
                          <w:color w:val="000000"/>
                          <w:spacing w:val="-67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условия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для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детей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с ОВЗ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15"/>
          <w:szCs w:val="15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23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ОВЗ: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6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диагностики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нарушений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ОВЗ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адаптации;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29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оказание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ранней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коррекционной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 подходов и наиболее подходящих для детей с ОВЗ языков, методов,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способов общения и условий, в максимальной степени способствующих получению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дошкольного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социального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ОВЗ;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возможностей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инклюзивного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ОВЗ.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right="28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 условий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ОВЗ: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98" w:after="0" w:line="278" w:lineRule="auto"/>
        <w:ind w:right="226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Фиксация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 контроля производится в картах анализа качества дополнительных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психолого-педагогических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детей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ОВЗ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9).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2868"/>
          <w:tab w:val="left" w:pos="9620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outlineLvl w:val="0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ab/>
        <w:t>2.4.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1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кадровых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5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АООП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укомплектованность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педагогическими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кадрами;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ценз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уровень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квалификации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4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дополнительное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компетентность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профессиональные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достижения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кадровых условий:</w:t>
      </w:r>
    </w:p>
    <w:p w:rsidR="00C90BF0" w:rsidRPr="00C90BF0" w:rsidRDefault="00C90BF0" w:rsidP="00C90BF0">
      <w:pPr>
        <w:widowControl w:val="0"/>
        <w:numPr>
          <w:ilvl w:val="0"/>
          <w:numId w:val="5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hanging="18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numPr>
          <w:ilvl w:val="0"/>
          <w:numId w:val="5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242"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02" w:after="0"/>
        <w:ind w:right="23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кадровых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заполнения:</w:t>
      </w:r>
    </w:p>
    <w:p w:rsidR="00C90BF0" w:rsidRPr="00C90BF0" w:rsidRDefault="00C90BF0" w:rsidP="00C90BF0">
      <w:pPr>
        <w:widowControl w:val="0"/>
        <w:numPr>
          <w:ilvl w:val="0"/>
          <w:numId w:val="4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7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кадровых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условий;</w:t>
      </w:r>
    </w:p>
    <w:p w:rsidR="00C90BF0" w:rsidRPr="00C90BF0" w:rsidRDefault="00C90BF0" w:rsidP="00C90BF0">
      <w:pPr>
        <w:widowControl w:val="0"/>
        <w:numPr>
          <w:ilvl w:val="0"/>
          <w:numId w:val="4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50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Карты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работника;</w:t>
      </w:r>
    </w:p>
    <w:p w:rsidR="00C90BF0" w:rsidRPr="00C90BF0" w:rsidRDefault="00C90BF0" w:rsidP="00C90BF0">
      <w:pPr>
        <w:widowControl w:val="0"/>
        <w:numPr>
          <w:ilvl w:val="0"/>
          <w:numId w:val="4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50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Карты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педагогов.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8" w:after="0" w:line="240" w:lineRule="auto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4624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232410</wp:posOffset>
                </wp:positionV>
                <wp:extent cx="5973445" cy="504825"/>
                <wp:effectExtent l="0" t="0" r="3175" b="3175"/>
                <wp:wrapTopAndBottom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209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2.4.1.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Анализа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кадровых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условий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8" o:spid="_x0000_s1041" type="#_x0000_t202" style="position:absolute;margin-left:83.65pt;margin-top:18.3pt;width:470.35pt;height:39.75pt;z-index: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" o:allowincell="f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209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2.4.1.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Анализа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кадровых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условий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10).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кадровых условий: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6" w:after="0" w:line="240" w:lineRule="auto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Укомплектованность</w:t>
      </w:r>
      <w:r w:rsidRPr="00C90BF0">
        <w:rPr>
          <w:rFonts w:ascii="Times New Roman" w:eastAsiaTheme="minorEastAsia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педагогическими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кадрами: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6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общая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работников,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методист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старший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воспитатель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музыкальный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инструктор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физической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культуре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дополнительного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учитель-логопед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учитель-дефектолог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педагог-психолог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работники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8" w:after="0" w:line="240" w:lineRule="auto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Образовательный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ценз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кадров: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5" w:after="0" w:line="273" w:lineRule="auto"/>
        <w:ind w:right="233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численность/удельный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вес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численности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работников,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имеющих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высшее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педагогической направленности (профиля)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73" w:lineRule="auto"/>
        <w:ind w:right="233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численность/удельный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вес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численности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работников,</w:t>
      </w:r>
      <w:r w:rsidRPr="00C90BF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имеющих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направленности (профиля)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Уровень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квалификации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кадров: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8" w:after="0" w:line="273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численность/удельный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результатам аттестации присвоена квалификационная категория, в общей численности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работников, 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 числе: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высшая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квалификационная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категория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первая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квалификационная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категория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занимаемой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должности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4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Непрерывность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профессионального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образования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кадров: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8" w:after="0" w:line="240" w:lineRule="auto"/>
        <w:ind w:right="227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численность/удельный вес численности педагогических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работников, прошедших за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последние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квалификации/профессиональную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переподготовку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профилю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осуществляемой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  работников</w:t>
      </w:r>
      <w:proofErr w:type="gramEnd"/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численность/удельный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вес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работников,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прошедших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квалификации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73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2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кадровых</w:t>
      </w:r>
      <w:r w:rsidRPr="00C90BF0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условий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2" w:after="0" w:line="240" w:lineRule="auto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10).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9"/>
          <w:szCs w:val="29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5648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227965</wp:posOffset>
                </wp:positionV>
                <wp:extent cx="5973445" cy="471170"/>
                <wp:effectExtent l="0" t="1270" r="3175" b="3810"/>
                <wp:wrapTopAndBottom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7117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2.4.2.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Карта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анализа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50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профессиональной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компетентности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педагогического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работника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7" o:spid="_x0000_s1042" type="#_x0000_t202" style="position:absolute;margin-left:83.65pt;margin-top:17.95pt;width:470.35pt;height:37.1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" o:allowincell="f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2.4.2.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Карта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анализа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50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профессиональной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компетентности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педагогического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работника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педагогического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работника: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трудовые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необходимые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необходимые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другие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характеристики.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78" w:lineRule="auto"/>
        <w:ind w:right="107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профессиональной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компетентности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педагогического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работника: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96" w:after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4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4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работника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10).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918"/>
          <w:tab w:val="left" w:pos="9620"/>
        </w:tabs>
        <w:kinsoku w:val="0"/>
        <w:overflowPunct w:val="0"/>
        <w:autoSpaceDE w:val="0"/>
        <w:autoSpaceDN w:val="0"/>
        <w:adjustRightInd w:val="0"/>
        <w:spacing w:before="89" w:after="0" w:line="240" w:lineRule="auto"/>
        <w:outlineLvl w:val="0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C90BF0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92D050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2.4.3.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5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Карта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профессиональных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достижений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pacing w:val="-4"/>
          <w:sz w:val="28"/>
          <w:szCs w:val="28"/>
          <w:shd w:val="clear" w:color="auto" w:fill="92D050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>педагогов</w:t>
      </w:r>
      <w:r w:rsidRPr="00C90BF0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shd w:val="clear" w:color="auto" w:fill="92D050"/>
          <w:lang w:eastAsia="ru-RU"/>
        </w:rPr>
        <w:tab/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b/>
          <w:bCs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профессиональных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достижений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педагогов: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отраслевых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наград,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званий, ученых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степеней;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73" w:lineRule="auto"/>
        <w:ind w:right="1309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</w:t>
      </w:r>
      <w:r w:rsidRPr="00C90BF0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C90BF0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грамот: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регионального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всероссийского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890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транслирование в педагогических коллективах опыта практических 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профессиональной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деятельности,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инновационной,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муниципальном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уровне,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региональном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уровне, всероссийском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уровне;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881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 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профессиональных конкурсах: муниципального уровня, регионального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всероссийского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00" w:after="0" w:line="278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3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профессиональных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ДОУ 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10).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00" w:after="0" w:line="278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C90BF0" w:rsidRPr="00C90BF0">
          <w:pgSz w:w="11900" w:h="17340"/>
          <w:pgMar w:top="106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5973445" cy="471170"/>
                <wp:effectExtent l="0" t="0" r="3175" b="0"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7117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278" w:lineRule="auto"/>
                              <w:ind w:left="0" w:right="1868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2.5. Качество развивающей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предметно-пространственной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среды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(РППС)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6" o:spid="_x0000_s1043" type="#_x0000_t202" style="width:470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" fillcolor="#92d050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278" w:lineRule="auto"/>
                        <w:ind w:left="0" w:right="1868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2.5. Качество развивающей</w:t>
                      </w:r>
                      <w:r>
                        <w:rPr>
                          <w:b/>
                          <w:bCs/>
                          <w:color w:val="000000"/>
                          <w:spacing w:val="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предметно-пространственной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среды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(РППС)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b/>
          <w:bCs/>
          <w:sz w:val="16"/>
          <w:szCs w:val="16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развивающей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предметно-пространственной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ООП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дошкольного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 учреждения;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73" w:lineRule="auto"/>
        <w:ind w:left="242" w:right="545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соответствие материально-техническим и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медико-социальным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условиям пребывания</w:t>
      </w:r>
      <w:r w:rsidRPr="00C90BF0">
        <w:rPr>
          <w:rFonts w:ascii="Times New Roman" w:eastAsiaTheme="minorEastAsia" w:hAnsi="Times New Roman" w:cs="Times New Roman"/>
          <w:spacing w:val="-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согласно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действующим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СанПиН;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возрастным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возможностям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насыщенность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9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трансформируемость</w:t>
      </w:r>
      <w:proofErr w:type="spellEnd"/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полифункциональность</w:t>
      </w:r>
      <w:proofErr w:type="spellEnd"/>
      <w:r w:rsidRPr="00C90BF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вариативность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доступность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безопасность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31"/>
          <w:szCs w:val="31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/>
        <w:ind w:right="15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развивающей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предметно-пространственной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среды: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не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98" w:after="0" w:line="278" w:lineRule="auto"/>
        <w:ind w:right="227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4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4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3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развивающей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предметно-пространственной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среды (РППС)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ДОУ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 № 11).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6672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ragraph">
                  <wp:posOffset>211455</wp:posOffset>
                </wp:positionV>
                <wp:extent cx="6092825" cy="302260"/>
                <wp:effectExtent l="12700" t="15240" r="9525" b="15875"/>
                <wp:wrapTopAndBottom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30226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 w="18287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3.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9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Качество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результатов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образовательной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8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5" o:spid="_x0000_s1044" type="#_x0000_t202" style="position:absolute;margin-left:79pt;margin-top:16.65pt;width:479.75pt;height:23.8pt;z-index: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" o:allowincell="f" fillcolor="#00afef" strokeweight=".50797mm">
                <v:stroke linestyle="thinThin"/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1"/>
                        <w:ind w:left="0" w:firstLine="0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3.</w:t>
                      </w:r>
                      <w:r>
                        <w:rPr>
                          <w:b/>
                          <w:bCs/>
                          <w:color w:val="000000"/>
                          <w:spacing w:val="-9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Качество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результатов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образовательной</w:t>
                      </w:r>
                      <w:r>
                        <w:rPr>
                          <w:b/>
                          <w:bCs/>
                          <w:color w:val="000000"/>
                          <w:spacing w:val="-8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деятельности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17"/>
          <w:szCs w:val="1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171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Качество</w:t>
      </w:r>
      <w:r w:rsidRPr="00C90BF0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образовательной</w:t>
      </w:r>
      <w:r w:rsidRPr="00C90BF0">
        <w:rPr>
          <w:rFonts w:ascii="Times New Roman" w:eastAsiaTheme="minorEastAsia" w:hAnsi="Times New Roman" w:cs="Times New Roman"/>
          <w:b/>
          <w:bCs/>
          <w:spacing w:val="5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деятельности</w:t>
      </w:r>
      <w:r w:rsidRPr="00C90BF0">
        <w:rPr>
          <w:rFonts w:ascii="Times New Roman" w:eastAsiaTheme="minorEastAsia" w:hAnsi="Times New Roman" w:cs="Times New Roman"/>
          <w:b/>
          <w:bCs/>
          <w:spacing w:val="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выявляется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процессе</w:t>
      </w:r>
      <w:r w:rsidRPr="00C90BF0">
        <w:rPr>
          <w:rFonts w:ascii="Times New Roman" w:eastAsiaTheme="minorEastAsia" w:hAnsi="Times New Roman" w:cs="Times New Roman"/>
          <w:b/>
          <w:bCs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оценки:</w:t>
      </w:r>
    </w:p>
    <w:p w:rsidR="00C90BF0" w:rsidRPr="00C90BF0" w:rsidRDefault="00C90BF0" w:rsidP="00C90BF0">
      <w:pPr>
        <w:widowControl w:val="0"/>
        <w:numPr>
          <w:ilvl w:val="0"/>
          <w:numId w:val="3"/>
        </w:numPr>
        <w:tabs>
          <w:tab w:val="left" w:pos="684"/>
          <w:tab w:val="left" w:pos="1847"/>
          <w:tab w:val="left" w:pos="3263"/>
          <w:tab w:val="left" w:pos="4436"/>
          <w:tab w:val="left" w:pos="5400"/>
          <w:tab w:val="left" w:pos="6856"/>
          <w:tab w:val="left" w:pos="7617"/>
          <w:tab w:val="left" w:pos="8255"/>
          <w:tab w:val="left" w:pos="918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(динамики)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освоения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детьми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содержания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ООП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ДО,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АООП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ДО,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 общеразвивающих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программ;</w:t>
      </w:r>
    </w:p>
    <w:p w:rsidR="00C90BF0" w:rsidRPr="00C90BF0" w:rsidRDefault="00C90BF0" w:rsidP="00C90BF0">
      <w:pPr>
        <w:widowControl w:val="0"/>
        <w:numPr>
          <w:ilvl w:val="0"/>
          <w:numId w:val="3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01" w:hanging="2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обучающихся;</w:t>
      </w:r>
    </w:p>
    <w:p w:rsidR="00C90BF0" w:rsidRPr="00C90BF0" w:rsidRDefault="00C90BF0" w:rsidP="00C90BF0">
      <w:pPr>
        <w:widowControl w:val="0"/>
        <w:numPr>
          <w:ilvl w:val="0"/>
          <w:numId w:val="3"/>
        </w:numPr>
        <w:tabs>
          <w:tab w:val="left" w:pos="50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01" w:hanging="2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(динамики);</w:t>
      </w:r>
    </w:p>
    <w:p w:rsidR="00C90BF0" w:rsidRPr="00C90BF0" w:rsidRDefault="00C90BF0" w:rsidP="00C90BF0">
      <w:pPr>
        <w:widowControl w:val="0"/>
        <w:numPr>
          <w:ilvl w:val="0"/>
          <w:numId w:val="3"/>
        </w:numPr>
        <w:tabs>
          <w:tab w:val="left" w:pos="58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Удовлетворенности</w:t>
      </w:r>
      <w:r w:rsidRPr="00C90BF0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</w:t>
      </w:r>
      <w:r w:rsidRPr="00C90BF0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</w:t>
      </w:r>
      <w:r w:rsidRPr="00C90BF0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качеством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результатов.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7696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203835</wp:posOffset>
                </wp:positionV>
                <wp:extent cx="5973445" cy="471170"/>
                <wp:effectExtent l="0" t="0" r="3175" b="0"/>
                <wp:wrapTopAndBottom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7117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3.1.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Качество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(динамика)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освоения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детьми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содержания</w:t>
                            </w:r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47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ООП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ДО,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АООП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ДО,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дополнительных общеразвивающих программ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4" o:spid="_x0000_s1045" type="#_x0000_t202" style="position:absolute;margin-left:83.65pt;margin-top:16.05pt;width:470.35pt;height:37.1pt;z-index: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" o:allowincell="f" fillcolor="#00afef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3.1.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Качество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(динамика)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освоения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детьми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содержания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47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ООП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ДО,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АООП</w:t>
                      </w:r>
                      <w:r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ДО,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дополнительных общеразвивающих программ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8"/>
          <w:szCs w:val="8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23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качества (динамики) освоения детьми содержания ООП ДО, АООП ДО,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общеразвивающих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 проводится с помощью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педагогического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мониторинга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2-8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лет,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который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воспитателями, специалистами и педагогами дополнительного образования ДОУ два раза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сентябре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мае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текущего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учебного года.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3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Результаты заносятся в общие таблицы, проводится сравнительный анализ качества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освоения детьми содержания ООП ДО, АООП ДО, дополнительных общеразвивающих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конец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года.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3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C90BF0" w:rsidRPr="00C90BF0">
          <w:pgSz w:w="11900" w:h="17340"/>
          <w:pgMar w:top="114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7" w:after="0"/>
        <w:ind w:right="226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(динамики)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освоения детьми содержания ООП ДО, АООП ДО, дополнительных общеразвивающих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ДОУ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 12).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8720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179705</wp:posOffset>
                </wp:positionV>
                <wp:extent cx="5973445" cy="471170"/>
                <wp:effectExtent l="0" t="4445" r="3175" b="635"/>
                <wp:wrapTopAndBottom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7117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line="320" w:lineRule="exact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3.2.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Достижения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обучающихся</w:t>
                            </w:r>
                            <w:proofErr w:type="gramEnd"/>
                          </w:p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47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(в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конкурсах,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соревнованиях,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олимпиадах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1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различного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уровня)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3" o:spid="_x0000_s1046" type="#_x0000_t202" style="position:absolute;margin-left:83.65pt;margin-top:14.15pt;width:470.35pt;height:37.1pt;z-index: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" o:allowincell="f" fillcolor="#00afef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line="320" w:lineRule="exact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3.2.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Достижения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обучающихся</w:t>
                      </w:r>
                    </w:p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47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(в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конкурсах,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соревнованиях,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олимпиадах</w:t>
                      </w:r>
                      <w:r>
                        <w:rPr>
                          <w:b/>
                          <w:bCs/>
                          <w:color w:val="000000"/>
                          <w:spacing w:val="-1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различного</w:t>
                      </w:r>
                      <w:r>
                        <w:rPr>
                          <w:b/>
                          <w:bCs/>
                          <w:color w:val="000000"/>
                          <w:spacing w:val="-7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уровня)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достижений,</w:t>
      </w:r>
      <w:r w:rsidRPr="00C90BF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(в</w:t>
      </w:r>
      <w:r w:rsidRPr="00C90BF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конкурсах,</w:t>
      </w:r>
      <w:r w:rsidRPr="00C90BF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соревнованиях,</w:t>
      </w:r>
      <w:r w:rsidRPr="00C90BF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олимпиадах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уровня):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2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массовость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олимпиадах,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интеллектуальных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2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результативность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олимпиадах,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интеллектуальных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73" w:lineRule="auto"/>
        <w:ind w:right="71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массовость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смотрах,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фестивалях,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соревнованиях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творческой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спортивной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направленности;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73" w:lineRule="auto"/>
        <w:ind w:right="23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результативность участия в конкурсах, смотрах, фестивалях, соревнованиях творческой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спортивной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направленности.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3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достижений,</w:t>
      </w:r>
      <w:r w:rsidRPr="00C90BF0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(в</w:t>
      </w:r>
      <w:r w:rsidRPr="00C90BF0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конкурсах,</w:t>
      </w:r>
      <w:r w:rsidRPr="00C90BF0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соревнованиях,</w:t>
      </w:r>
      <w:r w:rsidRPr="00C90BF0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олимпиадах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уровня):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73" w:lineRule="auto"/>
        <w:ind w:right="236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численность/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доля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олимпиад,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интеллектуальных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конкурсов,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4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численности обучающихся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(чел./%);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73" w:lineRule="auto"/>
        <w:ind w:right="232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численность/доля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участников-победителей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призеров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олимпиад,</w:t>
      </w:r>
      <w:r w:rsidRPr="00C90BF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интеллектуальных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конкурсов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различного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уровня,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(чел./%);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73" w:lineRule="auto"/>
        <w:ind w:right="22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численность/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доля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конкурсов,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общей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численности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(чел./%);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численность/</w:t>
      </w:r>
      <w:r w:rsidRPr="00C90BF0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доля</w:t>
      </w:r>
      <w:r w:rsidRPr="00C90BF0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участников-победителей</w:t>
      </w:r>
      <w:r w:rsidRPr="00C90BF0">
        <w:rPr>
          <w:rFonts w:ascii="Times New Roman" w:eastAsiaTheme="minorEastAsia" w:hAnsi="Times New Roman" w:cs="Times New Roman"/>
          <w:spacing w:val="2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конкурсов,</w:t>
      </w:r>
      <w:r w:rsidRPr="00C90BF0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численности</w:t>
      </w:r>
      <w:r w:rsidRPr="00C90BF0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в-</w:t>
      </w:r>
      <w:proofErr w:type="gramEnd"/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(чел./%).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98" w:after="0" w:line="278" w:lineRule="auto"/>
        <w:ind w:right="224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соревнованиях,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олимпиадах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уровня)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13).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/>
        <w:ind w:right="228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результатам анализа достижений готовится аналитическая справка о позитивной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динамике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соревнованиях,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олимпиадах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14).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9744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200025</wp:posOffset>
                </wp:positionV>
                <wp:extent cx="5973445" cy="504825"/>
                <wp:effectExtent l="0" t="0" r="3175" b="2540"/>
                <wp:wrapTopAndBottom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504825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209"/>
                              <w:ind w:left="0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3.3.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Здоровье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обучающихся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(динамика)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2" o:spid="_x0000_s1047" type="#_x0000_t202" style="position:absolute;margin-left:83.65pt;margin-top:15.75pt;width:470.35pt;height:39.75pt;z-index: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" o:allowincell="f" fillcolor="#00afef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209"/>
                        <w:ind w:left="0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3.3.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Здоровье</w:t>
                      </w:r>
                      <w:r>
                        <w:rPr>
                          <w:b/>
                          <w:bCs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обучающихся</w:t>
                      </w:r>
                      <w:r>
                        <w:rPr>
                          <w:b/>
                          <w:bCs/>
                          <w:color w:val="000000"/>
                          <w:spacing w:val="-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(динамика)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b/>
          <w:bCs/>
          <w:sz w:val="19"/>
          <w:szCs w:val="19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Показатели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 динамики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40" w:lineRule="auto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посещаемости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среднем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год);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0" w:after="0" w:line="273" w:lineRule="auto"/>
        <w:ind w:right="230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средний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пропущенных</w:t>
      </w:r>
      <w:r w:rsidRPr="00C90BF0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болезни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дней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</w:t>
      </w:r>
      <w:r w:rsidRPr="00C90BF0">
        <w:rPr>
          <w:rFonts w:ascii="Times New Roman" w:eastAsiaTheme="minorEastAsia" w:hAnsi="Times New Roman" w:cs="Times New Roman"/>
          <w:spacing w:val="5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посещении</w:t>
      </w:r>
      <w:r w:rsidRPr="00C90BF0">
        <w:rPr>
          <w:rFonts w:ascii="Times New Roman" w:eastAsiaTheme="minorEastAsia" w:hAnsi="Times New Roman" w:cs="Times New Roman"/>
          <w:spacing w:val="5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5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5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одного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73" w:lineRule="auto"/>
        <w:ind w:right="23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количество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случаев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травматизма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образовательном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процессе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потерей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трудоспособности 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течение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 дня и более;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73" w:lineRule="auto"/>
        <w:ind w:right="22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тенденция</w:t>
      </w:r>
      <w:r w:rsidRPr="00C90BF0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повышения</w:t>
      </w:r>
      <w:r w:rsidRPr="00C90BF0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количества</w:t>
      </w:r>
      <w:r w:rsidRPr="00C90BF0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1,</w:t>
      </w:r>
      <w:r w:rsidRPr="00C90BF0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C90BF0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</w:t>
      </w:r>
      <w:r w:rsidRPr="00C90BF0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</w:t>
      </w:r>
      <w:r w:rsidRPr="00C90BF0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3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сравнению</w:t>
      </w:r>
      <w:r w:rsidRPr="00C90BF0">
        <w:rPr>
          <w:rFonts w:ascii="Times New Roman" w:eastAsiaTheme="minorEastAsia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предыдущим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периодом.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73" w:lineRule="auto"/>
        <w:ind w:right="22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6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Критерии</w:t>
      </w:r>
      <w:r w:rsidRPr="00C90BF0">
        <w:rPr>
          <w:rFonts w:ascii="Times New Roman" w:eastAsiaTheme="minorEastAsia" w:hAnsi="Times New Roman" w:cs="Times New Roman"/>
          <w:b/>
          <w:bCs/>
          <w:spacing w:val="-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оценки</w:t>
      </w:r>
      <w:r w:rsidRPr="00C90BF0">
        <w:rPr>
          <w:rFonts w:ascii="Times New Roman" w:eastAsiaTheme="minorEastAsia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динамики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C90BF0" w:rsidRPr="00C90BF0" w:rsidRDefault="00C90BF0" w:rsidP="00C90BF0">
      <w:pPr>
        <w:widowControl w:val="0"/>
        <w:numPr>
          <w:ilvl w:val="0"/>
          <w:numId w:val="2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hanging="18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</w:t>
      </w:r>
    </w:p>
    <w:p w:rsidR="00C90BF0" w:rsidRPr="00C90BF0" w:rsidRDefault="00C90BF0" w:rsidP="00C90BF0">
      <w:pPr>
        <w:widowControl w:val="0"/>
        <w:numPr>
          <w:ilvl w:val="0"/>
          <w:numId w:val="2"/>
        </w:numPr>
        <w:tabs>
          <w:tab w:val="left" w:pos="423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242" w:right="580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соответствует в меньшей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2 - соответствует в большей степени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 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объеме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00" w:after="0"/>
        <w:ind w:right="17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картах</w:t>
      </w:r>
      <w:r w:rsidRPr="00C90BF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анализа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(динамики)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15).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200025</wp:posOffset>
                </wp:positionV>
                <wp:extent cx="5973445" cy="477520"/>
                <wp:effectExtent l="0" t="0" r="3175" b="1905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477520"/>
                        </a:xfrm>
                        <a:prstGeom prst="rect">
                          <a:avLst/>
                        </a:pr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BB2" w:rsidRDefault="008B0BB2" w:rsidP="00C90BF0">
                            <w:pPr>
                              <w:pStyle w:val="a3"/>
                              <w:kinsoku w:val="0"/>
                              <w:overflowPunct w:val="0"/>
                              <w:spacing w:before="7" w:line="276" w:lineRule="auto"/>
                              <w:ind w:left="0" w:right="723" w:firstLine="0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3.4. Удовлетворенность родителей (законных представителей)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67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обучающихся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качеством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5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образовательных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pacing w:val="-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результатов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Поле 1" o:spid="_x0000_s1048" type="#_x0000_t202" style="position:absolute;margin-left:83.65pt;margin-top:15.75pt;width:470.35pt;height:37.6pt;z-index:25168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" o:allowincell="f" fillcolor="#00afef" stroked="f">
                <v:textbox inset="0,0,0,0">
                  <w:txbxContent>
                    <w:p w:rsidR="008B0BB2" w:rsidRDefault="008B0BB2" w:rsidP="00C90BF0">
                      <w:pPr>
                        <w:pStyle w:val="a3"/>
                        <w:kinsoku w:val="0"/>
                        <w:overflowPunct w:val="0"/>
                        <w:spacing w:before="7" w:line="276" w:lineRule="auto"/>
                        <w:ind w:left="0" w:right="723" w:firstLine="0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3.4. Удовлетворенность родителей (законных представителей)</w:t>
                      </w:r>
                      <w:r>
                        <w:rPr>
                          <w:b/>
                          <w:bCs/>
                          <w:color w:val="000000"/>
                          <w:spacing w:val="-67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обучающихся</w:t>
                      </w:r>
                      <w:r>
                        <w:rPr>
                          <w:b/>
                          <w:bCs/>
                          <w:color w:val="000000"/>
                          <w:spacing w:val="-3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качеством</w:t>
                      </w:r>
                      <w:r>
                        <w:rPr>
                          <w:b/>
                          <w:bCs/>
                          <w:color w:val="000000"/>
                          <w:spacing w:val="-5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образовательных</w:t>
                      </w:r>
                      <w:r>
                        <w:rPr>
                          <w:b/>
                          <w:bCs/>
                          <w:color w:val="000000"/>
                          <w:spacing w:val="-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результатов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b/>
          <w:bCs/>
          <w:sz w:val="8"/>
          <w:szCs w:val="8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23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Мониторинг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удовлетворенности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анкетирования родителей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 обучающихся.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3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Анкетирование родителей (законных представителей) может осуществляться как 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простой письменной форме, так и в электронной форме. Для этого электронная форма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анкеты размещается на официальном сайте дошкольного учреждения в разделе «Анкеты»,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затем дается объявление председателям родительских комитетов групп (также электронно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через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spell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WhatsApp</w:t>
      </w:r>
      <w:proofErr w:type="spell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—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популярную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бесплатную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систему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мгновенного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обмена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текстовыми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сообщениями),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родительских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комитетов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доводят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необходимости пройти анкетирование до всех родителей ДОУ. Тем самым происходит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экономия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ресурсов, времени, трудоемкости процесса.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Показатели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удовлетворенности родителей (законных представителей) обучающихся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результатов: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75" w:lineRule="exact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Оснащенность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ДОУ: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34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достаточно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обеспечен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развивающими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игрушками,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игровым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оборудованием,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позволяющим удовлетворить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интересы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3" w:after="0" w:line="237" w:lineRule="auto"/>
        <w:ind w:right="232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участок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сада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разнообразным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оборудованием,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привлекательным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обеспечивающим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оптимальную</w:t>
      </w:r>
      <w:r w:rsidRPr="00C90BF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двигательную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активность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 ребенка;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7" w:after="0" w:line="237" w:lineRule="auto"/>
        <w:ind w:right="233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саду созданы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физического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укрепления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здоровья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ребёнка;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детский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оптимально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техническим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оборудованием: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телевизорами,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мультимедийными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устройствами,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музыкальными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центрами,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компьютерами,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другой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техникой;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7" w:after="0" w:line="237" w:lineRule="auto"/>
        <w:ind w:right="231"/>
        <w:jc w:val="both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детском саду достаточно книг, пособий, детских журналов, методических материалов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качественного педагогического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75" w:lineRule="exact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Квалифицированность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педагогов: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2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саду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работают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доброжелательные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вежливые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 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специалисты;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4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саду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работают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квалифицированные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компетентные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специалисты;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1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создают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комфортные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безопасные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условия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детского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сада находят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индивидуальный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подход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каждому</w:t>
      </w:r>
      <w:r w:rsidRPr="00C90BF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78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саду</w:t>
      </w:r>
      <w:r w:rsidRPr="00C90BF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воспитатели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специалисты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(музыкальный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инструктор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физической культуре, педагоги дополнительного образования) оптимально согласуют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 для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полноценного обучения,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воспитания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7" w:after="0" w:line="237" w:lineRule="auto"/>
        <w:ind w:right="395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саду</w:t>
      </w:r>
      <w:r w:rsidRPr="00C90BF0">
        <w:rPr>
          <w:rFonts w:ascii="Times New Roman" w:eastAsiaTheme="minorEastAsia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широкий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спектр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дополнительных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разным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направлениям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 ребенка.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7" w:after="0" w:line="237" w:lineRule="auto"/>
        <w:ind w:right="395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  <w:sectPr w:rsidR="00C90BF0" w:rsidRPr="00C90BF0">
          <w:pgSz w:w="11900" w:h="17340"/>
          <w:pgMar w:top="1060" w:right="620" w:bottom="1540" w:left="1460" w:header="0" w:footer="1271" w:gutter="0"/>
          <w:cols w:space="720"/>
          <w:noEndnote/>
        </w:sect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Обучение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 развитие</w:t>
      </w:r>
      <w:r w:rsidRPr="00C90BF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ребенка в</w:t>
      </w:r>
      <w:r w:rsidRPr="00C90BF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ДОУ: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ребенок</w:t>
      </w:r>
      <w:r w:rsidRPr="00C90BF0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интересом</w:t>
      </w:r>
      <w:r w:rsidRPr="00C90BF0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5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пользой</w:t>
      </w:r>
      <w:r w:rsidRPr="00C90BF0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C90BF0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детском</w:t>
      </w:r>
      <w:r w:rsidRPr="00C90BF0">
        <w:rPr>
          <w:rFonts w:ascii="Times New Roman" w:eastAsiaTheme="minorEastAsia" w:hAnsi="Times New Roman" w:cs="Times New Roman"/>
          <w:spacing w:val="5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саду,</w:t>
      </w:r>
      <w:r w:rsidRPr="00C90BF0">
        <w:rPr>
          <w:rFonts w:ascii="Times New Roman" w:eastAsiaTheme="minorEastAsia" w:hAnsi="Times New Roman" w:cs="Times New Roman"/>
          <w:spacing w:val="5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C90BF0">
        <w:rPr>
          <w:rFonts w:ascii="Times New Roman" w:eastAsiaTheme="minorEastAsia" w:hAnsi="Times New Roman" w:cs="Times New Roman"/>
          <w:spacing w:val="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привлекают</w:t>
      </w:r>
      <w:r w:rsidRPr="00C90BF0">
        <w:rPr>
          <w:rFonts w:ascii="Times New Roman" w:eastAsiaTheme="minorEastAsia" w:hAnsi="Times New Roman" w:cs="Times New Roman"/>
          <w:spacing w:val="5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участию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организуемых</w:t>
      </w:r>
      <w:r w:rsidRPr="00C90BF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мероприятиях;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  <w:tab w:val="left" w:pos="858"/>
          <w:tab w:val="left" w:pos="1907"/>
          <w:tab w:val="left" w:pos="2583"/>
          <w:tab w:val="left" w:pos="3643"/>
          <w:tab w:val="left" w:pos="4192"/>
          <w:tab w:val="left" w:pos="5229"/>
          <w:tab w:val="left" w:pos="5802"/>
          <w:tab w:val="left" w:pos="7097"/>
          <w:tab w:val="left" w:pos="8716"/>
        </w:tabs>
        <w:kinsoku w:val="0"/>
        <w:overflowPunct w:val="0"/>
        <w:autoSpaceDE w:val="0"/>
        <w:autoSpaceDN w:val="0"/>
        <w:adjustRightInd w:val="0"/>
        <w:spacing w:before="3" w:after="0" w:line="237" w:lineRule="auto"/>
        <w:ind w:right="234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детском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саду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созданы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все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условия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для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раскрытия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способностей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ребенка,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познавательных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интересов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разумных потребностей;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93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успехах ребенка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есть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очевидные</w:t>
      </w:r>
      <w:r w:rsidRPr="00C90BF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заслуги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детского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26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благодаря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посещению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детского</w:t>
      </w:r>
      <w:r w:rsidRPr="00C90BF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сада</w:t>
      </w:r>
      <w:r w:rsidRPr="00C90BF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ребенок</w:t>
      </w:r>
      <w:r w:rsidRPr="00C90BF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легко</w:t>
      </w:r>
      <w:r w:rsidRPr="00C90BF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общается</w:t>
      </w:r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proofErr w:type="gramEnd"/>
      <w:r w:rsidRPr="00C90BF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взрослыми</w:t>
      </w:r>
      <w:r w:rsidRPr="00C90BF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сверстниками;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30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благодаря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посещению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детского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сада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ребенок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приобрел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соответствующие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возрасту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необходимые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знания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умения;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5" w:after="0" w:line="237" w:lineRule="auto"/>
        <w:ind w:right="232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режим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детского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сада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оптимален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полноценного</w:t>
      </w:r>
      <w:r w:rsidRPr="00C90BF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развития</w:t>
      </w:r>
      <w:r w:rsidRPr="00C90BF0">
        <w:rPr>
          <w:rFonts w:ascii="Times New Roman" w:eastAsiaTheme="minorEastAsia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</w:t>
      </w:r>
      <w:r w:rsidRPr="00C90BF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удобен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родителей;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36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благодаря</w:t>
      </w:r>
      <w:r w:rsidRPr="00C90BF0">
        <w:rPr>
          <w:rFonts w:ascii="Times New Roman" w:eastAsiaTheme="minorEastAsia" w:hAnsi="Times New Roman" w:cs="Times New Roman"/>
          <w:spacing w:val="4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посещению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детского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сада</w:t>
      </w:r>
      <w:r w:rsidRPr="00C90BF0">
        <w:rPr>
          <w:rFonts w:ascii="Times New Roman" w:eastAsiaTheme="minorEastAsia" w:hAnsi="Times New Roman" w:cs="Times New Roman"/>
          <w:spacing w:val="4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ребенок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</w:t>
      </w:r>
      <w:r w:rsidRPr="00C90BF0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поступлению</w:t>
      </w:r>
      <w:r w:rsidRPr="00C90BF0">
        <w:rPr>
          <w:rFonts w:ascii="Times New Roman" w:eastAsiaTheme="minorEastAsia" w:hAnsi="Times New Roman" w:cs="Times New Roman"/>
          <w:spacing w:val="4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школу</w:t>
      </w:r>
      <w:r w:rsidRPr="00C90BF0">
        <w:rPr>
          <w:rFonts w:ascii="Times New Roman" w:eastAsiaTheme="minorEastAsia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(оценка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дается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отношению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ребенку</w:t>
      </w:r>
      <w:r w:rsidRPr="00C90BF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старшей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подготовительной групп).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75" w:lineRule="exact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Взаимодействие</w:t>
      </w:r>
      <w:r w:rsidRPr="00C90BF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</w:t>
      </w:r>
      <w:r w:rsidRPr="00C90BF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ДОУ: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after="0" w:line="292" w:lineRule="exact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доступна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полная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информация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жизнедеятельности ребенка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саду;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2" w:after="0" w:line="237" w:lineRule="auto"/>
        <w:ind w:right="236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предоставляют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консультационную</w:t>
      </w:r>
      <w:r w:rsidRPr="00C90BF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иную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помощь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вопросах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ребенка;</w:t>
      </w:r>
    </w:p>
    <w:p w:rsidR="00C90BF0" w:rsidRPr="00C90BF0" w:rsidRDefault="00C90BF0" w:rsidP="00C90BF0">
      <w:pPr>
        <w:widowControl w:val="0"/>
        <w:numPr>
          <w:ilvl w:val="0"/>
          <w:numId w:val="19"/>
        </w:numPr>
        <w:tabs>
          <w:tab w:val="left" w:pos="526"/>
        </w:tabs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33"/>
        <w:rPr>
          <w:rFonts w:ascii="Symbol" w:eastAsiaTheme="minorEastAsia" w:hAnsi="Symbol" w:cs="Symbol"/>
          <w:color w:val="000000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любые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предложения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оперативно</w:t>
      </w:r>
      <w:r w:rsidRPr="00C90BF0">
        <w:rPr>
          <w:rFonts w:ascii="Times New Roman" w:eastAsiaTheme="minorEastAsia" w:hAnsi="Times New Roman" w:cs="Times New Roman"/>
          <w:spacing w:val="1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рассматриваются</w:t>
      </w:r>
      <w:r w:rsidRPr="00C90BF0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администрацией</w:t>
      </w:r>
      <w:r w:rsidRPr="00C90BF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педагогами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детского сада,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учитываются при</w:t>
      </w:r>
      <w:r w:rsidRPr="00C90BF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дальнейшей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работе.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tabs>
          <w:tab w:val="left" w:pos="1540"/>
          <w:tab w:val="left" w:pos="3735"/>
          <w:tab w:val="left" w:pos="5004"/>
          <w:tab w:val="left" w:pos="6272"/>
          <w:tab w:val="left" w:pos="816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2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Критерии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удовлетворенности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родителей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(законных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представителей)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качеством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результатов:</w:t>
      </w:r>
    </w:p>
    <w:p w:rsidR="00C90BF0" w:rsidRPr="00C90BF0" w:rsidRDefault="00C90BF0" w:rsidP="00C90BF0">
      <w:pPr>
        <w:widowControl w:val="0"/>
        <w:numPr>
          <w:ilvl w:val="0"/>
          <w:numId w:val="1"/>
        </w:numPr>
        <w:tabs>
          <w:tab w:val="left" w:pos="38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Согласен;</w:t>
      </w:r>
    </w:p>
    <w:p w:rsidR="00C90BF0" w:rsidRPr="00C90BF0" w:rsidRDefault="00C90BF0" w:rsidP="00C90BF0">
      <w:pPr>
        <w:widowControl w:val="0"/>
        <w:numPr>
          <w:ilvl w:val="0"/>
          <w:numId w:val="1"/>
        </w:numPr>
        <w:tabs>
          <w:tab w:val="left" w:pos="38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Скорее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чем не</w:t>
      </w:r>
      <w:r w:rsidRPr="00C90BF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согласен;</w:t>
      </w:r>
    </w:p>
    <w:p w:rsidR="00C90BF0" w:rsidRPr="00C90BF0" w:rsidRDefault="00C90BF0" w:rsidP="00C90BF0">
      <w:pPr>
        <w:widowControl w:val="0"/>
        <w:numPr>
          <w:ilvl w:val="0"/>
          <w:numId w:val="1"/>
        </w:numPr>
        <w:tabs>
          <w:tab w:val="left" w:pos="38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Скорее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</w:t>
      </w:r>
      <w:proofErr w:type="gramEnd"/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чем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согласен;</w:t>
      </w:r>
    </w:p>
    <w:p w:rsidR="00C90BF0" w:rsidRPr="00C90BF0" w:rsidRDefault="00C90BF0" w:rsidP="00C90BF0">
      <w:pPr>
        <w:widowControl w:val="0"/>
        <w:numPr>
          <w:ilvl w:val="0"/>
          <w:numId w:val="1"/>
        </w:numPr>
        <w:tabs>
          <w:tab w:val="left" w:pos="38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Совершенно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C90BF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согласен.</w:t>
      </w: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90BF0" w:rsidRPr="00C90BF0" w:rsidRDefault="00C90BF0" w:rsidP="00C90BF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Фиксация</w:t>
      </w:r>
      <w:r w:rsidRPr="00C90BF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анкетирования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(Приложение</w:t>
      </w:r>
      <w:r w:rsidRPr="00C90BF0">
        <w:rPr>
          <w:rFonts w:ascii="Times New Roman" w:eastAsiaTheme="minorEastAsia" w:hAnsi="Times New Roman" w:cs="Times New Roman"/>
          <w:b/>
          <w:bCs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№</w:t>
      </w:r>
      <w:r w:rsidRPr="00C90BF0">
        <w:rPr>
          <w:rFonts w:ascii="Times New Roman" w:eastAsiaTheme="minorEastAsia" w:hAnsi="Times New Roman" w:cs="Times New Roman"/>
          <w:b/>
          <w:bCs/>
          <w:spacing w:val="10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16</w:t>
      </w:r>
      <w:r w:rsidRPr="00C90BF0">
        <w:rPr>
          <w:rFonts w:ascii="Times New Roman" w:eastAsiaTheme="minorEastAsia" w:hAnsi="Times New Roman" w:cs="Times New Roman"/>
          <w:b/>
          <w:bCs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-</w:t>
      </w:r>
      <w:r w:rsidRPr="00C90BF0">
        <w:rPr>
          <w:rFonts w:ascii="Times New Roman" w:eastAsiaTheme="minorEastAsia" w:hAnsi="Times New Roman" w:cs="Times New Roman"/>
          <w:b/>
          <w:bCs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анкета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C90BF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родителей)</w:t>
      </w:r>
      <w:r w:rsidRPr="00C90BF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производится</w:t>
      </w:r>
      <w:r w:rsidRPr="00C90BF0">
        <w:rPr>
          <w:rFonts w:ascii="Times New Roman" w:eastAsiaTheme="minorEastAsia" w:hAnsi="Times New Roman" w:cs="Times New Roman"/>
          <w:b/>
          <w:bCs/>
          <w:spacing w:val="12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C90BF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качественном</w:t>
      </w:r>
      <w:r w:rsidRPr="00C90BF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количественном анализе (</w:t>
      </w:r>
      <w:r w:rsidRPr="00C90BF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Приложение № 17 -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качественный и количественный анализ</w:t>
      </w:r>
      <w:r w:rsidRPr="00C90BF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анкетирования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 представителей)</w:t>
      </w:r>
      <w:r w:rsidRPr="00C90BF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C90BF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обучающихся).</w:t>
      </w:r>
    </w:p>
    <w:p w:rsidR="00D40AD2" w:rsidRDefault="00D40AD2"/>
    <w:sectPr w:rsidR="00D40AD2">
      <w:pgSz w:w="11900" w:h="17340"/>
      <w:pgMar w:top="1060" w:right="620" w:bottom="1540" w:left="1460" w:header="0" w:footer="127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DBC" w:rsidRDefault="00CF3DBC">
      <w:pPr>
        <w:spacing w:after="0" w:line="240" w:lineRule="auto"/>
      </w:pPr>
      <w:r>
        <w:separator/>
      </w:r>
    </w:p>
  </w:endnote>
  <w:endnote w:type="continuationSeparator" w:id="0">
    <w:p w:rsidR="00CF3DBC" w:rsidRDefault="00CF3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BB2" w:rsidRDefault="008B0BB2">
    <w:pPr>
      <w:pStyle w:val="a3"/>
      <w:kinsoku w:val="0"/>
      <w:overflowPunct w:val="0"/>
      <w:spacing w:line="14" w:lineRule="auto"/>
      <w:ind w:left="0" w:firstLine="0"/>
      <w:rPr>
        <w:sz w:val="19"/>
        <w:szCs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6824345</wp:posOffset>
              </wp:positionH>
              <wp:positionV relativeFrom="page">
                <wp:posOffset>10019030</wp:posOffset>
              </wp:positionV>
              <wp:extent cx="241300" cy="194310"/>
              <wp:effectExtent l="4445" t="0" r="1905" b="0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0BB2" w:rsidRDefault="008B0BB2">
                          <w:pPr>
                            <w:pStyle w:val="a3"/>
                            <w:kinsoku w:val="0"/>
                            <w:overflowPunct w:val="0"/>
                            <w:spacing w:before="10"/>
                            <w:ind w:left="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3F85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49" type="#_x0000_t202" style="position:absolute;margin-left:537.35pt;margin-top:788.9pt;width:19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" o:allowincell="f" filled="f" stroked="f">
              <v:textbox inset="0,0,0,0">
                <w:txbxContent>
                  <w:p w:rsidR="008B0BB2" w:rsidRDefault="008B0BB2">
                    <w:pPr>
                      <w:pStyle w:val="a3"/>
                      <w:kinsoku w:val="0"/>
                      <w:overflowPunct w:val="0"/>
                      <w:spacing w:before="10"/>
                      <w:ind w:left="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33F85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DBC" w:rsidRDefault="00CF3DBC">
      <w:pPr>
        <w:spacing w:after="0" w:line="240" w:lineRule="auto"/>
      </w:pPr>
      <w:r>
        <w:separator/>
      </w:r>
    </w:p>
  </w:footnote>
  <w:footnote w:type="continuationSeparator" w:id="0">
    <w:p w:rsidR="00CF3DBC" w:rsidRDefault="00CF3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525" w:hanging="284"/>
      </w:pPr>
      <w:rPr>
        <w:rFonts w:ascii="Symbol" w:hAnsi="Symbol" w:cs="Symbol"/>
        <w:w w:val="99"/>
      </w:rPr>
    </w:lvl>
    <w:lvl w:ilvl="1">
      <w:numFmt w:val="bullet"/>
      <w:lvlText w:val="•"/>
      <w:lvlJc w:val="left"/>
      <w:pPr>
        <w:ind w:left="1449" w:hanging="284"/>
      </w:pPr>
    </w:lvl>
    <w:lvl w:ilvl="2">
      <w:numFmt w:val="bullet"/>
      <w:lvlText w:val="•"/>
      <w:lvlJc w:val="left"/>
      <w:pPr>
        <w:ind w:left="2379" w:hanging="284"/>
      </w:pPr>
    </w:lvl>
    <w:lvl w:ilvl="3">
      <w:numFmt w:val="bullet"/>
      <w:lvlText w:val="•"/>
      <w:lvlJc w:val="left"/>
      <w:pPr>
        <w:ind w:left="3309" w:hanging="284"/>
      </w:pPr>
    </w:lvl>
    <w:lvl w:ilvl="4">
      <w:numFmt w:val="bullet"/>
      <w:lvlText w:val="•"/>
      <w:lvlJc w:val="left"/>
      <w:pPr>
        <w:ind w:left="4239" w:hanging="284"/>
      </w:pPr>
    </w:lvl>
    <w:lvl w:ilvl="5">
      <w:numFmt w:val="bullet"/>
      <w:lvlText w:val="•"/>
      <w:lvlJc w:val="left"/>
      <w:pPr>
        <w:ind w:left="5169" w:hanging="284"/>
      </w:pPr>
    </w:lvl>
    <w:lvl w:ilvl="6">
      <w:numFmt w:val="bullet"/>
      <w:lvlText w:val="•"/>
      <w:lvlJc w:val="left"/>
      <w:pPr>
        <w:ind w:left="6099" w:hanging="284"/>
      </w:pPr>
    </w:lvl>
    <w:lvl w:ilvl="7">
      <w:numFmt w:val="bullet"/>
      <w:lvlText w:val="•"/>
      <w:lvlJc w:val="left"/>
      <w:pPr>
        <w:ind w:left="7029" w:hanging="284"/>
      </w:pPr>
    </w:lvl>
    <w:lvl w:ilvl="8">
      <w:numFmt w:val="bullet"/>
      <w:lvlText w:val="•"/>
      <w:lvlJc w:val="left"/>
      <w:pPr>
        <w:ind w:left="7959" w:hanging="28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02" w:hanging="26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431" w:hanging="260"/>
      </w:pPr>
    </w:lvl>
    <w:lvl w:ilvl="2">
      <w:numFmt w:val="bullet"/>
      <w:lvlText w:val="•"/>
      <w:lvlJc w:val="left"/>
      <w:pPr>
        <w:ind w:left="2363" w:hanging="260"/>
      </w:pPr>
    </w:lvl>
    <w:lvl w:ilvl="3">
      <w:numFmt w:val="bullet"/>
      <w:lvlText w:val="•"/>
      <w:lvlJc w:val="left"/>
      <w:pPr>
        <w:ind w:left="3295" w:hanging="260"/>
      </w:pPr>
    </w:lvl>
    <w:lvl w:ilvl="4">
      <w:numFmt w:val="bullet"/>
      <w:lvlText w:val="•"/>
      <w:lvlJc w:val="left"/>
      <w:pPr>
        <w:ind w:left="4227" w:hanging="260"/>
      </w:pPr>
    </w:lvl>
    <w:lvl w:ilvl="5">
      <w:numFmt w:val="bullet"/>
      <w:lvlText w:val="•"/>
      <w:lvlJc w:val="left"/>
      <w:pPr>
        <w:ind w:left="5159" w:hanging="260"/>
      </w:pPr>
    </w:lvl>
    <w:lvl w:ilvl="6">
      <w:numFmt w:val="bullet"/>
      <w:lvlText w:val="•"/>
      <w:lvlJc w:val="left"/>
      <w:pPr>
        <w:ind w:left="6091" w:hanging="260"/>
      </w:pPr>
    </w:lvl>
    <w:lvl w:ilvl="7">
      <w:numFmt w:val="bullet"/>
      <w:lvlText w:val="•"/>
      <w:lvlJc w:val="left"/>
      <w:pPr>
        <w:ind w:left="7023" w:hanging="260"/>
      </w:pPr>
    </w:lvl>
    <w:lvl w:ilvl="8">
      <w:numFmt w:val="bullet"/>
      <w:lvlText w:val="•"/>
      <w:lvlJc w:val="left"/>
      <w:pPr>
        <w:ind w:left="7955" w:hanging="260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501" w:hanging="26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431" w:hanging="260"/>
      </w:pPr>
    </w:lvl>
    <w:lvl w:ilvl="2">
      <w:numFmt w:val="bullet"/>
      <w:lvlText w:val="•"/>
      <w:lvlJc w:val="left"/>
      <w:pPr>
        <w:ind w:left="2363" w:hanging="260"/>
      </w:pPr>
    </w:lvl>
    <w:lvl w:ilvl="3">
      <w:numFmt w:val="bullet"/>
      <w:lvlText w:val="•"/>
      <w:lvlJc w:val="left"/>
      <w:pPr>
        <w:ind w:left="3295" w:hanging="260"/>
      </w:pPr>
    </w:lvl>
    <w:lvl w:ilvl="4">
      <w:numFmt w:val="bullet"/>
      <w:lvlText w:val="•"/>
      <w:lvlJc w:val="left"/>
      <w:pPr>
        <w:ind w:left="4227" w:hanging="260"/>
      </w:pPr>
    </w:lvl>
    <w:lvl w:ilvl="5">
      <w:numFmt w:val="bullet"/>
      <w:lvlText w:val="•"/>
      <w:lvlJc w:val="left"/>
      <w:pPr>
        <w:ind w:left="5159" w:hanging="260"/>
      </w:pPr>
    </w:lvl>
    <w:lvl w:ilvl="6">
      <w:numFmt w:val="bullet"/>
      <w:lvlText w:val="•"/>
      <w:lvlJc w:val="left"/>
      <w:pPr>
        <w:ind w:left="6091" w:hanging="260"/>
      </w:pPr>
    </w:lvl>
    <w:lvl w:ilvl="7">
      <w:numFmt w:val="bullet"/>
      <w:lvlText w:val="•"/>
      <w:lvlJc w:val="left"/>
      <w:pPr>
        <w:ind w:left="7023" w:hanging="260"/>
      </w:pPr>
    </w:lvl>
    <w:lvl w:ilvl="8">
      <w:numFmt w:val="bullet"/>
      <w:lvlText w:val="•"/>
      <w:lvlJc w:val="left"/>
      <w:pPr>
        <w:ind w:left="7955" w:hanging="26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501" w:hanging="26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431" w:hanging="260"/>
      </w:pPr>
    </w:lvl>
    <w:lvl w:ilvl="2">
      <w:numFmt w:val="bullet"/>
      <w:lvlText w:val="•"/>
      <w:lvlJc w:val="left"/>
      <w:pPr>
        <w:ind w:left="2363" w:hanging="260"/>
      </w:pPr>
    </w:lvl>
    <w:lvl w:ilvl="3">
      <w:numFmt w:val="bullet"/>
      <w:lvlText w:val="•"/>
      <w:lvlJc w:val="left"/>
      <w:pPr>
        <w:ind w:left="3295" w:hanging="260"/>
      </w:pPr>
    </w:lvl>
    <w:lvl w:ilvl="4">
      <w:numFmt w:val="bullet"/>
      <w:lvlText w:val="•"/>
      <w:lvlJc w:val="left"/>
      <w:pPr>
        <w:ind w:left="4227" w:hanging="260"/>
      </w:pPr>
    </w:lvl>
    <w:lvl w:ilvl="5">
      <w:numFmt w:val="bullet"/>
      <w:lvlText w:val="•"/>
      <w:lvlJc w:val="left"/>
      <w:pPr>
        <w:ind w:left="5159" w:hanging="260"/>
      </w:pPr>
    </w:lvl>
    <w:lvl w:ilvl="6">
      <w:numFmt w:val="bullet"/>
      <w:lvlText w:val="•"/>
      <w:lvlJc w:val="left"/>
      <w:pPr>
        <w:ind w:left="6091" w:hanging="260"/>
      </w:pPr>
    </w:lvl>
    <w:lvl w:ilvl="7">
      <w:numFmt w:val="bullet"/>
      <w:lvlText w:val="•"/>
      <w:lvlJc w:val="left"/>
      <w:pPr>
        <w:ind w:left="7023" w:hanging="260"/>
      </w:pPr>
    </w:lvl>
    <w:lvl w:ilvl="8">
      <w:numFmt w:val="bullet"/>
      <w:lvlText w:val="•"/>
      <w:lvlJc w:val="left"/>
      <w:pPr>
        <w:ind w:left="7955" w:hanging="260"/>
      </w:pPr>
    </w:lvl>
  </w:abstractNum>
  <w:abstractNum w:abstractNumId="4">
    <w:nsid w:val="00000406"/>
    <w:multiLevelType w:val="multilevel"/>
    <w:tmpl w:val="00000889"/>
    <w:lvl w:ilvl="0">
      <w:start w:val="1"/>
      <w:numFmt w:val="decimal"/>
      <w:lvlText w:val="%1)"/>
      <w:lvlJc w:val="left"/>
      <w:pPr>
        <w:ind w:left="501" w:hanging="26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431" w:hanging="260"/>
      </w:pPr>
    </w:lvl>
    <w:lvl w:ilvl="2">
      <w:numFmt w:val="bullet"/>
      <w:lvlText w:val="•"/>
      <w:lvlJc w:val="left"/>
      <w:pPr>
        <w:ind w:left="2363" w:hanging="260"/>
      </w:pPr>
    </w:lvl>
    <w:lvl w:ilvl="3">
      <w:numFmt w:val="bullet"/>
      <w:lvlText w:val="•"/>
      <w:lvlJc w:val="left"/>
      <w:pPr>
        <w:ind w:left="3295" w:hanging="260"/>
      </w:pPr>
    </w:lvl>
    <w:lvl w:ilvl="4">
      <w:numFmt w:val="bullet"/>
      <w:lvlText w:val="•"/>
      <w:lvlJc w:val="left"/>
      <w:pPr>
        <w:ind w:left="4227" w:hanging="260"/>
      </w:pPr>
    </w:lvl>
    <w:lvl w:ilvl="5">
      <w:numFmt w:val="bullet"/>
      <w:lvlText w:val="•"/>
      <w:lvlJc w:val="left"/>
      <w:pPr>
        <w:ind w:left="5159" w:hanging="260"/>
      </w:pPr>
    </w:lvl>
    <w:lvl w:ilvl="6">
      <w:numFmt w:val="bullet"/>
      <w:lvlText w:val="•"/>
      <w:lvlJc w:val="left"/>
      <w:pPr>
        <w:ind w:left="6091" w:hanging="260"/>
      </w:pPr>
    </w:lvl>
    <w:lvl w:ilvl="7">
      <w:numFmt w:val="bullet"/>
      <w:lvlText w:val="•"/>
      <w:lvlJc w:val="left"/>
      <w:pPr>
        <w:ind w:left="7023" w:hanging="260"/>
      </w:pPr>
    </w:lvl>
    <w:lvl w:ilvl="8">
      <w:numFmt w:val="bullet"/>
      <w:lvlText w:val="•"/>
      <w:lvlJc w:val="left"/>
      <w:pPr>
        <w:ind w:left="7955" w:hanging="260"/>
      </w:pPr>
    </w:lvl>
  </w:abstractNum>
  <w:abstractNum w:abstractNumId="5">
    <w:nsid w:val="00000407"/>
    <w:multiLevelType w:val="multilevel"/>
    <w:tmpl w:val="0000088A"/>
    <w:lvl w:ilvl="0">
      <w:numFmt w:val="decimal"/>
      <w:lvlText w:val="%1"/>
      <w:lvlJc w:val="left"/>
      <w:pPr>
        <w:ind w:left="42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59" w:hanging="180"/>
      </w:pPr>
    </w:lvl>
    <w:lvl w:ilvl="2">
      <w:numFmt w:val="bullet"/>
      <w:lvlText w:val="•"/>
      <w:lvlJc w:val="left"/>
      <w:pPr>
        <w:ind w:left="2299" w:hanging="180"/>
      </w:pPr>
    </w:lvl>
    <w:lvl w:ilvl="3">
      <w:numFmt w:val="bullet"/>
      <w:lvlText w:val="•"/>
      <w:lvlJc w:val="left"/>
      <w:pPr>
        <w:ind w:left="3239" w:hanging="180"/>
      </w:pPr>
    </w:lvl>
    <w:lvl w:ilvl="4">
      <w:numFmt w:val="bullet"/>
      <w:lvlText w:val="•"/>
      <w:lvlJc w:val="left"/>
      <w:pPr>
        <w:ind w:left="4179" w:hanging="180"/>
      </w:pPr>
    </w:lvl>
    <w:lvl w:ilvl="5">
      <w:numFmt w:val="bullet"/>
      <w:lvlText w:val="•"/>
      <w:lvlJc w:val="left"/>
      <w:pPr>
        <w:ind w:left="5119" w:hanging="180"/>
      </w:pPr>
    </w:lvl>
    <w:lvl w:ilvl="6">
      <w:numFmt w:val="bullet"/>
      <w:lvlText w:val="•"/>
      <w:lvlJc w:val="left"/>
      <w:pPr>
        <w:ind w:left="6059" w:hanging="180"/>
      </w:pPr>
    </w:lvl>
    <w:lvl w:ilvl="7">
      <w:numFmt w:val="bullet"/>
      <w:lvlText w:val="•"/>
      <w:lvlJc w:val="left"/>
      <w:pPr>
        <w:ind w:left="6999" w:hanging="180"/>
      </w:pPr>
    </w:lvl>
    <w:lvl w:ilvl="8">
      <w:numFmt w:val="bullet"/>
      <w:lvlText w:val="•"/>
      <w:lvlJc w:val="left"/>
      <w:pPr>
        <w:ind w:left="7939" w:hanging="180"/>
      </w:pPr>
    </w:lvl>
  </w:abstractNum>
  <w:abstractNum w:abstractNumId="6">
    <w:nsid w:val="00000408"/>
    <w:multiLevelType w:val="multilevel"/>
    <w:tmpl w:val="0000088B"/>
    <w:lvl w:ilvl="0">
      <w:start w:val="1"/>
      <w:numFmt w:val="decimal"/>
      <w:lvlText w:val="%1)"/>
      <w:lvlJc w:val="left"/>
      <w:pPr>
        <w:ind w:left="501" w:hanging="26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431" w:hanging="260"/>
      </w:pPr>
    </w:lvl>
    <w:lvl w:ilvl="2">
      <w:numFmt w:val="bullet"/>
      <w:lvlText w:val="•"/>
      <w:lvlJc w:val="left"/>
      <w:pPr>
        <w:ind w:left="2363" w:hanging="260"/>
      </w:pPr>
    </w:lvl>
    <w:lvl w:ilvl="3">
      <w:numFmt w:val="bullet"/>
      <w:lvlText w:val="•"/>
      <w:lvlJc w:val="left"/>
      <w:pPr>
        <w:ind w:left="3295" w:hanging="260"/>
      </w:pPr>
    </w:lvl>
    <w:lvl w:ilvl="4">
      <w:numFmt w:val="bullet"/>
      <w:lvlText w:val="•"/>
      <w:lvlJc w:val="left"/>
      <w:pPr>
        <w:ind w:left="4227" w:hanging="260"/>
      </w:pPr>
    </w:lvl>
    <w:lvl w:ilvl="5">
      <w:numFmt w:val="bullet"/>
      <w:lvlText w:val="•"/>
      <w:lvlJc w:val="left"/>
      <w:pPr>
        <w:ind w:left="5159" w:hanging="260"/>
      </w:pPr>
    </w:lvl>
    <w:lvl w:ilvl="6">
      <w:numFmt w:val="bullet"/>
      <w:lvlText w:val="•"/>
      <w:lvlJc w:val="left"/>
      <w:pPr>
        <w:ind w:left="6091" w:hanging="260"/>
      </w:pPr>
    </w:lvl>
    <w:lvl w:ilvl="7">
      <w:numFmt w:val="bullet"/>
      <w:lvlText w:val="•"/>
      <w:lvlJc w:val="left"/>
      <w:pPr>
        <w:ind w:left="7023" w:hanging="260"/>
      </w:pPr>
    </w:lvl>
    <w:lvl w:ilvl="8">
      <w:numFmt w:val="bullet"/>
      <w:lvlText w:val="•"/>
      <w:lvlJc w:val="left"/>
      <w:pPr>
        <w:ind w:left="7955" w:hanging="260"/>
      </w:pPr>
    </w:lvl>
  </w:abstractNum>
  <w:abstractNum w:abstractNumId="7">
    <w:nsid w:val="00000409"/>
    <w:multiLevelType w:val="multilevel"/>
    <w:tmpl w:val="0000088C"/>
    <w:lvl w:ilvl="0">
      <w:numFmt w:val="decimal"/>
      <w:lvlText w:val="%1"/>
      <w:lvlJc w:val="left"/>
      <w:pPr>
        <w:ind w:left="42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59" w:hanging="180"/>
      </w:pPr>
    </w:lvl>
    <w:lvl w:ilvl="2">
      <w:numFmt w:val="bullet"/>
      <w:lvlText w:val="•"/>
      <w:lvlJc w:val="left"/>
      <w:pPr>
        <w:ind w:left="2299" w:hanging="180"/>
      </w:pPr>
    </w:lvl>
    <w:lvl w:ilvl="3">
      <w:numFmt w:val="bullet"/>
      <w:lvlText w:val="•"/>
      <w:lvlJc w:val="left"/>
      <w:pPr>
        <w:ind w:left="3239" w:hanging="180"/>
      </w:pPr>
    </w:lvl>
    <w:lvl w:ilvl="4">
      <w:numFmt w:val="bullet"/>
      <w:lvlText w:val="•"/>
      <w:lvlJc w:val="left"/>
      <w:pPr>
        <w:ind w:left="4179" w:hanging="180"/>
      </w:pPr>
    </w:lvl>
    <w:lvl w:ilvl="5">
      <w:numFmt w:val="bullet"/>
      <w:lvlText w:val="•"/>
      <w:lvlJc w:val="left"/>
      <w:pPr>
        <w:ind w:left="5119" w:hanging="180"/>
      </w:pPr>
    </w:lvl>
    <w:lvl w:ilvl="6">
      <w:numFmt w:val="bullet"/>
      <w:lvlText w:val="•"/>
      <w:lvlJc w:val="left"/>
      <w:pPr>
        <w:ind w:left="6059" w:hanging="180"/>
      </w:pPr>
    </w:lvl>
    <w:lvl w:ilvl="7">
      <w:numFmt w:val="bullet"/>
      <w:lvlText w:val="•"/>
      <w:lvlJc w:val="left"/>
      <w:pPr>
        <w:ind w:left="6999" w:hanging="180"/>
      </w:pPr>
    </w:lvl>
    <w:lvl w:ilvl="8">
      <w:numFmt w:val="bullet"/>
      <w:lvlText w:val="•"/>
      <w:lvlJc w:val="left"/>
      <w:pPr>
        <w:ind w:left="7939" w:hanging="180"/>
      </w:pPr>
    </w:lvl>
  </w:abstractNum>
  <w:abstractNum w:abstractNumId="8">
    <w:nsid w:val="0000040A"/>
    <w:multiLevelType w:val="multilevel"/>
    <w:tmpl w:val="0000088D"/>
    <w:lvl w:ilvl="0">
      <w:start w:val="1"/>
      <w:numFmt w:val="decimal"/>
      <w:lvlText w:val="%1)"/>
      <w:lvlJc w:val="left"/>
      <w:pPr>
        <w:ind w:left="501" w:hanging="26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431" w:hanging="260"/>
      </w:pPr>
    </w:lvl>
    <w:lvl w:ilvl="2">
      <w:numFmt w:val="bullet"/>
      <w:lvlText w:val="•"/>
      <w:lvlJc w:val="left"/>
      <w:pPr>
        <w:ind w:left="2363" w:hanging="260"/>
      </w:pPr>
    </w:lvl>
    <w:lvl w:ilvl="3">
      <w:numFmt w:val="bullet"/>
      <w:lvlText w:val="•"/>
      <w:lvlJc w:val="left"/>
      <w:pPr>
        <w:ind w:left="3295" w:hanging="260"/>
      </w:pPr>
    </w:lvl>
    <w:lvl w:ilvl="4">
      <w:numFmt w:val="bullet"/>
      <w:lvlText w:val="•"/>
      <w:lvlJc w:val="left"/>
      <w:pPr>
        <w:ind w:left="4227" w:hanging="260"/>
      </w:pPr>
    </w:lvl>
    <w:lvl w:ilvl="5">
      <w:numFmt w:val="bullet"/>
      <w:lvlText w:val="•"/>
      <w:lvlJc w:val="left"/>
      <w:pPr>
        <w:ind w:left="5159" w:hanging="260"/>
      </w:pPr>
    </w:lvl>
    <w:lvl w:ilvl="6">
      <w:numFmt w:val="bullet"/>
      <w:lvlText w:val="•"/>
      <w:lvlJc w:val="left"/>
      <w:pPr>
        <w:ind w:left="6091" w:hanging="260"/>
      </w:pPr>
    </w:lvl>
    <w:lvl w:ilvl="7">
      <w:numFmt w:val="bullet"/>
      <w:lvlText w:val="•"/>
      <w:lvlJc w:val="left"/>
      <w:pPr>
        <w:ind w:left="7023" w:hanging="260"/>
      </w:pPr>
    </w:lvl>
    <w:lvl w:ilvl="8">
      <w:numFmt w:val="bullet"/>
      <w:lvlText w:val="•"/>
      <w:lvlJc w:val="left"/>
      <w:pPr>
        <w:ind w:left="7955" w:hanging="260"/>
      </w:pPr>
    </w:lvl>
  </w:abstractNum>
  <w:abstractNum w:abstractNumId="9">
    <w:nsid w:val="0000040B"/>
    <w:multiLevelType w:val="multilevel"/>
    <w:tmpl w:val="0000088E"/>
    <w:lvl w:ilvl="0">
      <w:numFmt w:val="decimal"/>
      <w:lvlText w:val="%1"/>
      <w:lvlJc w:val="left"/>
      <w:pPr>
        <w:ind w:left="42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59" w:hanging="180"/>
      </w:pPr>
    </w:lvl>
    <w:lvl w:ilvl="2">
      <w:numFmt w:val="bullet"/>
      <w:lvlText w:val="•"/>
      <w:lvlJc w:val="left"/>
      <w:pPr>
        <w:ind w:left="2299" w:hanging="180"/>
      </w:pPr>
    </w:lvl>
    <w:lvl w:ilvl="3">
      <w:numFmt w:val="bullet"/>
      <w:lvlText w:val="•"/>
      <w:lvlJc w:val="left"/>
      <w:pPr>
        <w:ind w:left="3239" w:hanging="180"/>
      </w:pPr>
    </w:lvl>
    <w:lvl w:ilvl="4">
      <w:numFmt w:val="bullet"/>
      <w:lvlText w:val="•"/>
      <w:lvlJc w:val="left"/>
      <w:pPr>
        <w:ind w:left="4179" w:hanging="180"/>
      </w:pPr>
    </w:lvl>
    <w:lvl w:ilvl="5">
      <w:numFmt w:val="bullet"/>
      <w:lvlText w:val="•"/>
      <w:lvlJc w:val="left"/>
      <w:pPr>
        <w:ind w:left="5119" w:hanging="180"/>
      </w:pPr>
    </w:lvl>
    <w:lvl w:ilvl="6">
      <w:numFmt w:val="bullet"/>
      <w:lvlText w:val="•"/>
      <w:lvlJc w:val="left"/>
      <w:pPr>
        <w:ind w:left="6059" w:hanging="180"/>
      </w:pPr>
    </w:lvl>
    <w:lvl w:ilvl="7">
      <w:numFmt w:val="bullet"/>
      <w:lvlText w:val="•"/>
      <w:lvlJc w:val="left"/>
      <w:pPr>
        <w:ind w:left="6999" w:hanging="180"/>
      </w:pPr>
    </w:lvl>
    <w:lvl w:ilvl="8">
      <w:numFmt w:val="bullet"/>
      <w:lvlText w:val="•"/>
      <w:lvlJc w:val="left"/>
      <w:pPr>
        <w:ind w:left="7939" w:hanging="180"/>
      </w:pPr>
    </w:lvl>
  </w:abstractNum>
  <w:abstractNum w:abstractNumId="10">
    <w:nsid w:val="0000040C"/>
    <w:multiLevelType w:val="multilevel"/>
    <w:tmpl w:val="0000088F"/>
    <w:lvl w:ilvl="0">
      <w:start w:val="1"/>
      <w:numFmt w:val="decimal"/>
      <w:lvlText w:val="%1)"/>
      <w:lvlJc w:val="left"/>
      <w:pPr>
        <w:ind w:left="242" w:hanging="432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197" w:hanging="432"/>
      </w:pPr>
    </w:lvl>
    <w:lvl w:ilvl="2">
      <w:numFmt w:val="bullet"/>
      <w:lvlText w:val="•"/>
      <w:lvlJc w:val="left"/>
      <w:pPr>
        <w:ind w:left="2155" w:hanging="432"/>
      </w:pPr>
    </w:lvl>
    <w:lvl w:ilvl="3">
      <w:numFmt w:val="bullet"/>
      <w:lvlText w:val="•"/>
      <w:lvlJc w:val="left"/>
      <w:pPr>
        <w:ind w:left="3113" w:hanging="432"/>
      </w:pPr>
    </w:lvl>
    <w:lvl w:ilvl="4">
      <w:numFmt w:val="bullet"/>
      <w:lvlText w:val="•"/>
      <w:lvlJc w:val="left"/>
      <w:pPr>
        <w:ind w:left="4071" w:hanging="432"/>
      </w:pPr>
    </w:lvl>
    <w:lvl w:ilvl="5">
      <w:numFmt w:val="bullet"/>
      <w:lvlText w:val="•"/>
      <w:lvlJc w:val="left"/>
      <w:pPr>
        <w:ind w:left="5029" w:hanging="432"/>
      </w:pPr>
    </w:lvl>
    <w:lvl w:ilvl="6">
      <w:numFmt w:val="bullet"/>
      <w:lvlText w:val="•"/>
      <w:lvlJc w:val="left"/>
      <w:pPr>
        <w:ind w:left="5987" w:hanging="432"/>
      </w:pPr>
    </w:lvl>
    <w:lvl w:ilvl="7">
      <w:numFmt w:val="bullet"/>
      <w:lvlText w:val="•"/>
      <w:lvlJc w:val="left"/>
      <w:pPr>
        <w:ind w:left="6945" w:hanging="432"/>
      </w:pPr>
    </w:lvl>
    <w:lvl w:ilvl="8">
      <w:numFmt w:val="bullet"/>
      <w:lvlText w:val="•"/>
      <w:lvlJc w:val="left"/>
      <w:pPr>
        <w:ind w:left="7903" w:hanging="432"/>
      </w:pPr>
    </w:lvl>
  </w:abstractNum>
  <w:abstractNum w:abstractNumId="11">
    <w:nsid w:val="0000040D"/>
    <w:multiLevelType w:val="multilevel"/>
    <w:tmpl w:val="00000890"/>
    <w:lvl w:ilvl="0">
      <w:numFmt w:val="decimal"/>
      <w:lvlText w:val="%1"/>
      <w:lvlJc w:val="left"/>
      <w:pPr>
        <w:ind w:left="42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59" w:hanging="180"/>
      </w:pPr>
    </w:lvl>
    <w:lvl w:ilvl="2">
      <w:numFmt w:val="bullet"/>
      <w:lvlText w:val="•"/>
      <w:lvlJc w:val="left"/>
      <w:pPr>
        <w:ind w:left="2299" w:hanging="180"/>
      </w:pPr>
    </w:lvl>
    <w:lvl w:ilvl="3">
      <w:numFmt w:val="bullet"/>
      <w:lvlText w:val="•"/>
      <w:lvlJc w:val="left"/>
      <w:pPr>
        <w:ind w:left="3239" w:hanging="180"/>
      </w:pPr>
    </w:lvl>
    <w:lvl w:ilvl="4">
      <w:numFmt w:val="bullet"/>
      <w:lvlText w:val="•"/>
      <w:lvlJc w:val="left"/>
      <w:pPr>
        <w:ind w:left="4179" w:hanging="180"/>
      </w:pPr>
    </w:lvl>
    <w:lvl w:ilvl="5">
      <w:numFmt w:val="bullet"/>
      <w:lvlText w:val="•"/>
      <w:lvlJc w:val="left"/>
      <w:pPr>
        <w:ind w:left="5119" w:hanging="180"/>
      </w:pPr>
    </w:lvl>
    <w:lvl w:ilvl="6">
      <w:numFmt w:val="bullet"/>
      <w:lvlText w:val="•"/>
      <w:lvlJc w:val="left"/>
      <w:pPr>
        <w:ind w:left="6059" w:hanging="180"/>
      </w:pPr>
    </w:lvl>
    <w:lvl w:ilvl="7">
      <w:numFmt w:val="bullet"/>
      <w:lvlText w:val="•"/>
      <w:lvlJc w:val="left"/>
      <w:pPr>
        <w:ind w:left="6999" w:hanging="180"/>
      </w:pPr>
    </w:lvl>
    <w:lvl w:ilvl="8">
      <w:numFmt w:val="bullet"/>
      <w:lvlText w:val="•"/>
      <w:lvlJc w:val="left"/>
      <w:pPr>
        <w:ind w:left="7939" w:hanging="180"/>
      </w:pPr>
    </w:lvl>
  </w:abstractNum>
  <w:abstractNum w:abstractNumId="12">
    <w:nsid w:val="0000040E"/>
    <w:multiLevelType w:val="multilevel"/>
    <w:tmpl w:val="00000891"/>
    <w:lvl w:ilvl="0">
      <w:start w:val="1"/>
      <w:numFmt w:val="decimal"/>
      <w:lvlText w:val="%1)"/>
      <w:lvlJc w:val="left"/>
      <w:pPr>
        <w:ind w:left="501" w:hanging="26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431" w:hanging="260"/>
      </w:pPr>
    </w:lvl>
    <w:lvl w:ilvl="2">
      <w:numFmt w:val="bullet"/>
      <w:lvlText w:val="•"/>
      <w:lvlJc w:val="left"/>
      <w:pPr>
        <w:ind w:left="2363" w:hanging="260"/>
      </w:pPr>
    </w:lvl>
    <w:lvl w:ilvl="3">
      <w:numFmt w:val="bullet"/>
      <w:lvlText w:val="•"/>
      <w:lvlJc w:val="left"/>
      <w:pPr>
        <w:ind w:left="3295" w:hanging="260"/>
      </w:pPr>
    </w:lvl>
    <w:lvl w:ilvl="4">
      <w:numFmt w:val="bullet"/>
      <w:lvlText w:val="•"/>
      <w:lvlJc w:val="left"/>
      <w:pPr>
        <w:ind w:left="4227" w:hanging="260"/>
      </w:pPr>
    </w:lvl>
    <w:lvl w:ilvl="5">
      <w:numFmt w:val="bullet"/>
      <w:lvlText w:val="•"/>
      <w:lvlJc w:val="left"/>
      <w:pPr>
        <w:ind w:left="5159" w:hanging="260"/>
      </w:pPr>
    </w:lvl>
    <w:lvl w:ilvl="6">
      <w:numFmt w:val="bullet"/>
      <w:lvlText w:val="•"/>
      <w:lvlJc w:val="left"/>
      <w:pPr>
        <w:ind w:left="6091" w:hanging="260"/>
      </w:pPr>
    </w:lvl>
    <w:lvl w:ilvl="7">
      <w:numFmt w:val="bullet"/>
      <w:lvlText w:val="•"/>
      <w:lvlJc w:val="left"/>
      <w:pPr>
        <w:ind w:left="7023" w:hanging="260"/>
      </w:pPr>
    </w:lvl>
    <w:lvl w:ilvl="8">
      <w:numFmt w:val="bullet"/>
      <w:lvlText w:val="•"/>
      <w:lvlJc w:val="left"/>
      <w:pPr>
        <w:ind w:left="7955" w:hanging="260"/>
      </w:pPr>
    </w:lvl>
  </w:abstractNum>
  <w:abstractNum w:abstractNumId="13">
    <w:nsid w:val="0000040F"/>
    <w:multiLevelType w:val="multilevel"/>
    <w:tmpl w:val="00000892"/>
    <w:lvl w:ilvl="0">
      <w:numFmt w:val="decimal"/>
      <w:lvlText w:val="%1"/>
      <w:lvlJc w:val="left"/>
      <w:pPr>
        <w:ind w:left="42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59" w:hanging="180"/>
      </w:pPr>
    </w:lvl>
    <w:lvl w:ilvl="2">
      <w:numFmt w:val="bullet"/>
      <w:lvlText w:val="•"/>
      <w:lvlJc w:val="left"/>
      <w:pPr>
        <w:ind w:left="2299" w:hanging="180"/>
      </w:pPr>
    </w:lvl>
    <w:lvl w:ilvl="3">
      <w:numFmt w:val="bullet"/>
      <w:lvlText w:val="•"/>
      <w:lvlJc w:val="left"/>
      <w:pPr>
        <w:ind w:left="3239" w:hanging="180"/>
      </w:pPr>
    </w:lvl>
    <w:lvl w:ilvl="4">
      <w:numFmt w:val="bullet"/>
      <w:lvlText w:val="•"/>
      <w:lvlJc w:val="left"/>
      <w:pPr>
        <w:ind w:left="4179" w:hanging="180"/>
      </w:pPr>
    </w:lvl>
    <w:lvl w:ilvl="5">
      <w:numFmt w:val="bullet"/>
      <w:lvlText w:val="•"/>
      <w:lvlJc w:val="left"/>
      <w:pPr>
        <w:ind w:left="5119" w:hanging="180"/>
      </w:pPr>
    </w:lvl>
    <w:lvl w:ilvl="6">
      <w:numFmt w:val="bullet"/>
      <w:lvlText w:val="•"/>
      <w:lvlJc w:val="left"/>
      <w:pPr>
        <w:ind w:left="6059" w:hanging="180"/>
      </w:pPr>
    </w:lvl>
    <w:lvl w:ilvl="7">
      <w:numFmt w:val="bullet"/>
      <w:lvlText w:val="•"/>
      <w:lvlJc w:val="left"/>
      <w:pPr>
        <w:ind w:left="6999" w:hanging="180"/>
      </w:pPr>
    </w:lvl>
    <w:lvl w:ilvl="8">
      <w:numFmt w:val="bullet"/>
      <w:lvlText w:val="•"/>
      <w:lvlJc w:val="left"/>
      <w:pPr>
        <w:ind w:left="7939" w:hanging="180"/>
      </w:pPr>
    </w:lvl>
  </w:abstractNum>
  <w:abstractNum w:abstractNumId="14">
    <w:nsid w:val="00000410"/>
    <w:multiLevelType w:val="multilevel"/>
    <w:tmpl w:val="00000893"/>
    <w:lvl w:ilvl="0">
      <w:numFmt w:val="decimal"/>
      <w:lvlText w:val="%1"/>
      <w:lvlJc w:val="left"/>
      <w:pPr>
        <w:ind w:left="42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59" w:hanging="180"/>
      </w:pPr>
    </w:lvl>
    <w:lvl w:ilvl="2">
      <w:numFmt w:val="bullet"/>
      <w:lvlText w:val="•"/>
      <w:lvlJc w:val="left"/>
      <w:pPr>
        <w:ind w:left="2299" w:hanging="180"/>
      </w:pPr>
    </w:lvl>
    <w:lvl w:ilvl="3">
      <w:numFmt w:val="bullet"/>
      <w:lvlText w:val="•"/>
      <w:lvlJc w:val="left"/>
      <w:pPr>
        <w:ind w:left="3239" w:hanging="180"/>
      </w:pPr>
    </w:lvl>
    <w:lvl w:ilvl="4">
      <w:numFmt w:val="bullet"/>
      <w:lvlText w:val="•"/>
      <w:lvlJc w:val="left"/>
      <w:pPr>
        <w:ind w:left="4179" w:hanging="180"/>
      </w:pPr>
    </w:lvl>
    <w:lvl w:ilvl="5">
      <w:numFmt w:val="bullet"/>
      <w:lvlText w:val="•"/>
      <w:lvlJc w:val="left"/>
      <w:pPr>
        <w:ind w:left="5119" w:hanging="180"/>
      </w:pPr>
    </w:lvl>
    <w:lvl w:ilvl="6">
      <w:numFmt w:val="bullet"/>
      <w:lvlText w:val="•"/>
      <w:lvlJc w:val="left"/>
      <w:pPr>
        <w:ind w:left="6059" w:hanging="180"/>
      </w:pPr>
    </w:lvl>
    <w:lvl w:ilvl="7">
      <w:numFmt w:val="bullet"/>
      <w:lvlText w:val="•"/>
      <w:lvlJc w:val="left"/>
      <w:pPr>
        <w:ind w:left="6999" w:hanging="180"/>
      </w:pPr>
    </w:lvl>
    <w:lvl w:ilvl="8">
      <w:numFmt w:val="bullet"/>
      <w:lvlText w:val="•"/>
      <w:lvlJc w:val="left"/>
      <w:pPr>
        <w:ind w:left="7939" w:hanging="180"/>
      </w:pPr>
    </w:lvl>
  </w:abstractNum>
  <w:abstractNum w:abstractNumId="15">
    <w:nsid w:val="00000411"/>
    <w:multiLevelType w:val="multilevel"/>
    <w:tmpl w:val="00000894"/>
    <w:lvl w:ilvl="0">
      <w:start w:val="1"/>
      <w:numFmt w:val="decimal"/>
      <w:lvlText w:val="%1)"/>
      <w:lvlJc w:val="left"/>
      <w:pPr>
        <w:ind w:left="501" w:hanging="26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431" w:hanging="260"/>
      </w:pPr>
    </w:lvl>
    <w:lvl w:ilvl="2">
      <w:numFmt w:val="bullet"/>
      <w:lvlText w:val="•"/>
      <w:lvlJc w:val="left"/>
      <w:pPr>
        <w:ind w:left="2363" w:hanging="260"/>
      </w:pPr>
    </w:lvl>
    <w:lvl w:ilvl="3">
      <w:numFmt w:val="bullet"/>
      <w:lvlText w:val="•"/>
      <w:lvlJc w:val="left"/>
      <w:pPr>
        <w:ind w:left="3295" w:hanging="260"/>
      </w:pPr>
    </w:lvl>
    <w:lvl w:ilvl="4">
      <w:numFmt w:val="bullet"/>
      <w:lvlText w:val="•"/>
      <w:lvlJc w:val="left"/>
      <w:pPr>
        <w:ind w:left="4227" w:hanging="260"/>
      </w:pPr>
    </w:lvl>
    <w:lvl w:ilvl="5">
      <w:numFmt w:val="bullet"/>
      <w:lvlText w:val="•"/>
      <w:lvlJc w:val="left"/>
      <w:pPr>
        <w:ind w:left="5159" w:hanging="260"/>
      </w:pPr>
    </w:lvl>
    <w:lvl w:ilvl="6">
      <w:numFmt w:val="bullet"/>
      <w:lvlText w:val="•"/>
      <w:lvlJc w:val="left"/>
      <w:pPr>
        <w:ind w:left="6091" w:hanging="260"/>
      </w:pPr>
    </w:lvl>
    <w:lvl w:ilvl="7">
      <w:numFmt w:val="bullet"/>
      <w:lvlText w:val="•"/>
      <w:lvlJc w:val="left"/>
      <w:pPr>
        <w:ind w:left="7023" w:hanging="260"/>
      </w:pPr>
    </w:lvl>
    <w:lvl w:ilvl="8">
      <w:numFmt w:val="bullet"/>
      <w:lvlText w:val="•"/>
      <w:lvlJc w:val="left"/>
      <w:pPr>
        <w:ind w:left="7955" w:hanging="260"/>
      </w:pPr>
    </w:lvl>
  </w:abstractNum>
  <w:abstractNum w:abstractNumId="16">
    <w:nsid w:val="00000412"/>
    <w:multiLevelType w:val="multilevel"/>
    <w:tmpl w:val="00000895"/>
    <w:lvl w:ilvl="0">
      <w:start w:val="1"/>
      <w:numFmt w:val="decimal"/>
      <w:lvlText w:val="%1)"/>
      <w:lvlJc w:val="left"/>
      <w:pPr>
        <w:ind w:left="242" w:hanging="442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197" w:hanging="442"/>
      </w:pPr>
    </w:lvl>
    <w:lvl w:ilvl="2">
      <w:numFmt w:val="bullet"/>
      <w:lvlText w:val="•"/>
      <w:lvlJc w:val="left"/>
      <w:pPr>
        <w:ind w:left="2155" w:hanging="442"/>
      </w:pPr>
    </w:lvl>
    <w:lvl w:ilvl="3">
      <w:numFmt w:val="bullet"/>
      <w:lvlText w:val="•"/>
      <w:lvlJc w:val="left"/>
      <w:pPr>
        <w:ind w:left="3113" w:hanging="442"/>
      </w:pPr>
    </w:lvl>
    <w:lvl w:ilvl="4">
      <w:numFmt w:val="bullet"/>
      <w:lvlText w:val="•"/>
      <w:lvlJc w:val="left"/>
      <w:pPr>
        <w:ind w:left="4071" w:hanging="442"/>
      </w:pPr>
    </w:lvl>
    <w:lvl w:ilvl="5">
      <w:numFmt w:val="bullet"/>
      <w:lvlText w:val="•"/>
      <w:lvlJc w:val="left"/>
      <w:pPr>
        <w:ind w:left="5029" w:hanging="442"/>
      </w:pPr>
    </w:lvl>
    <w:lvl w:ilvl="6">
      <w:numFmt w:val="bullet"/>
      <w:lvlText w:val="•"/>
      <w:lvlJc w:val="left"/>
      <w:pPr>
        <w:ind w:left="5987" w:hanging="442"/>
      </w:pPr>
    </w:lvl>
    <w:lvl w:ilvl="7">
      <w:numFmt w:val="bullet"/>
      <w:lvlText w:val="•"/>
      <w:lvlJc w:val="left"/>
      <w:pPr>
        <w:ind w:left="6945" w:hanging="442"/>
      </w:pPr>
    </w:lvl>
    <w:lvl w:ilvl="8">
      <w:numFmt w:val="bullet"/>
      <w:lvlText w:val="•"/>
      <w:lvlJc w:val="left"/>
      <w:pPr>
        <w:ind w:left="7903" w:hanging="442"/>
      </w:pPr>
    </w:lvl>
  </w:abstractNum>
  <w:abstractNum w:abstractNumId="17">
    <w:nsid w:val="00000413"/>
    <w:multiLevelType w:val="multilevel"/>
    <w:tmpl w:val="00000896"/>
    <w:lvl w:ilvl="0">
      <w:numFmt w:val="decimal"/>
      <w:lvlText w:val="%1"/>
      <w:lvlJc w:val="left"/>
      <w:pPr>
        <w:ind w:left="42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59" w:hanging="180"/>
      </w:pPr>
    </w:lvl>
    <w:lvl w:ilvl="2">
      <w:numFmt w:val="bullet"/>
      <w:lvlText w:val="•"/>
      <w:lvlJc w:val="left"/>
      <w:pPr>
        <w:ind w:left="2299" w:hanging="180"/>
      </w:pPr>
    </w:lvl>
    <w:lvl w:ilvl="3">
      <w:numFmt w:val="bullet"/>
      <w:lvlText w:val="•"/>
      <w:lvlJc w:val="left"/>
      <w:pPr>
        <w:ind w:left="3239" w:hanging="180"/>
      </w:pPr>
    </w:lvl>
    <w:lvl w:ilvl="4">
      <w:numFmt w:val="bullet"/>
      <w:lvlText w:val="•"/>
      <w:lvlJc w:val="left"/>
      <w:pPr>
        <w:ind w:left="4179" w:hanging="180"/>
      </w:pPr>
    </w:lvl>
    <w:lvl w:ilvl="5">
      <w:numFmt w:val="bullet"/>
      <w:lvlText w:val="•"/>
      <w:lvlJc w:val="left"/>
      <w:pPr>
        <w:ind w:left="5119" w:hanging="180"/>
      </w:pPr>
    </w:lvl>
    <w:lvl w:ilvl="6">
      <w:numFmt w:val="bullet"/>
      <w:lvlText w:val="•"/>
      <w:lvlJc w:val="left"/>
      <w:pPr>
        <w:ind w:left="6059" w:hanging="180"/>
      </w:pPr>
    </w:lvl>
    <w:lvl w:ilvl="7">
      <w:numFmt w:val="bullet"/>
      <w:lvlText w:val="•"/>
      <w:lvlJc w:val="left"/>
      <w:pPr>
        <w:ind w:left="6999" w:hanging="180"/>
      </w:pPr>
    </w:lvl>
    <w:lvl w:ilvl="8">
      <w:numFmt w:val="bullet"/>
      <w:lvlText w:val="•"/>
      <w:lvlJc w:val="left"/>
      <w:pPr>
        <w:ind w:left="7939" w:hanging="180"/>
      </w:pPr>
    </w:lvl>
  </w:abstractNum>
  <w:abstractNum w:abstractNumId="18">
    <w:nsid w:val="00000414"/>
    <w:multiLevelType w:val="multilevel"/>
    <w:tmpl w:val="00000897"/>
    <w:lvl w:ilvl="0">
      <w:numFmt w:val="bullet"/>
      <w:lvlText w:val="-"/>
      <w:lvlJc w:val="left"/>
      <w:pPr>
        <w:ind w:left="381" w:hanging="14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323" w:hanging="140"/>
      </w:pPr>
    </w:lvl>
    <w:lvl w:ilvl="2">
      <w:numFmt w:val="bullet"/>
      <w:lvlText w:val="•"/>
      <w:lvlJc w:val="left"/>
      <w:pPr>
        <w:ind w:left="2267" w:hanging="140"/>
      </w:pPr>
    </w:lvl>
    <w:lvl w:ilvl="3">
      <w:numFmt w:val="bullet"/>
      <w:lvlText w:val="•"/>
      <w:lvlJc w:val="left"/>
      <w:pPr>
        <w:ind w:left="3211" w:hanging="140"/>
      </w:pPr>
    </w:lvl>
    <w:lvl w:ilvl="4">
      <w:numFmt w:val="bullet"/>
      <w:lvlText w:val="•"/>
      <w:lvlJc w:val="left"/>
      <w:pPr>
        <w:ind w:left="4155" w:hanging="140"/>
      </w:pPr>
    </w:lvl>
    <w:lvl w:ilvl="5">
      <w:numFmt w:val="bullet"/>
      <w:lvlText w:val="•"/>
      <w:lvlJc w:val="left"/>
      <w:pPr>
        <w:ind w:left="5099" w:hanging="140"/>
      </w:pPr>
    </w:lvl>
    <w:lvl w:ilvl="6">
      <w:numFmt w:val="bullet"/>
      <w:lvlText w:val="•"/>
      <w:lvlJc w:val="left"/>
      <w:pPr>
        <w:ind w:left="6043" w:hanging="140"/>
      </w:pPr>
    </w:lvl>
    <w:lvl w:ilvl="7">
      <w:numFmt w:val="bullet"/>
      <w:lvlText w:val="•"/>
      <w:lvlJc w:val="left"/>
      <w:pPr>
        <w:ind w:left="6987" w:hanging="140"/>
      </w:pPr>
    </w:lvl>
    <w:lvl w:ilvl="8">
      <w:numFmt w:val="bullet"/>
      <w:lvlText w:val="•"/>
      <w:lvlJc w:val="left"/>
      <w:pPr>
        <w:ind w:left="7931" w:hanging="140"/>
      </w:p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15"/>
  </w:num>
  <w:num w:numId="5">
    <w:abstractNumId w:val="14"/>
  </w:num>
  <w:num w:numId="6">
    <w:abstractNumId w:val="1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14A"/>
    <w:rsid w:val="001C4192"/>
    <w:rsid w:val="00335EFA"/>
    <w:rsid w:val="008B0BB2"/>
    <w:rsid w:val="00C90BF0"/>
    <w:rsid w:val="00CF3DBC"/>
    <w:rsid w:val="00D0214A"/>
    <w:rsid w:val="00D40AD2"/>
    <w:rsid w:val="00F3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90BF0"/>
    <w:pPr>
      <w:widowControl w:val="0"/>
      <w:autoSpaceDE w:val="0"/>
      <w:autoSpaceDN w:val="0"/>
      <w:adjustRightInd w:val="0"/>
      <w:spacing w:after="0" w:line="240" w:lineRule="auto"/>
      <w:ind w:left="213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C90BF0"/>
    <w:pPr>
      <w:widowControl w:val="0"/>
      <w:autoSpaceDE w:val="0"/>
      <w:autoSpaceDN w:val="0"/>
      <w:adjustRightInd w:val="0"/>
      <w:spacing w:before="5" w:after="0" w:line="240" w:lineRule="auto"/>
      <w:ind w:left="242"/>
      <w:outlineLvl w:val="1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90BF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C90BF0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0BF0"/>
  </w:style>
  <w:style w:type="paragraph" w:styleId="a3">
    <w:name w:val="Body Text"/>
    <w:basedOn w:val="a"/>
    <w:link w:val="a4"/>
    <w:uiPriority w:val="1"/>
    <w:qFormat/>
    <w:rsid w:val="00C90BF0"/>
    <w:pPr>
      <w:widowControl w:val="0"/>
      <w:autoSpaceDE w:val="0"/>
      <w:autoSpaceDN w:val="0"/>
      <w:adjustRightInd w:val="0"/>
      <w:spacing w:after="0" w:line="240" w:lineRule="auto"/>
      <w:ind w:left="525" w:hanging="28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90BF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"/>
    <w:qFormat/>
    <w:rsid w:val="00C90BF0"/>
    <w:pPr>
      <w:widowControl w:val="0"/>
      <w:autoSpaceDE w:val="0"/>
      <w:autoSpaceDN w:val="0"/>
      <w:adjustRightInd w:val="0"/>
      <w:spacing w:before="169" w:after="0" w:line="240" w:lineRule="auto"/>
      <w:ind w:left="1016" w:right="102"/>
      <w:jc w:val="center"/>
    </w:pPr>
    <w:rPr>
      <w:rFonts w:ascii="Times New Roman" w:eastAsiaTheme="minorEastAsia" w:hAnsi="Times New Roman" w:cs="Times New Roman"/>
      <w:b/>
      <w:bCs/>
      <w:sz w:val="40"/>
      <w:szCs w:val="40"/>
      <w:lang w:eastAsia="ru-RU"/>
    </w:rPr>
  </w:style>
  <w:style w:type="character" w:customStyle="1" w:styleId="a6">
    <w:name w:val="Название Знак"/>
    <w:basedOn w:val="a0"/>
    <w:link w:val="a5"/>
    <w:uiPriority w:val="1"/>
    <w:rsid w:val="00C90BF0"/>
    <w:rPr>
      <w:rFonts w:ascii="Times New Roman" w:eastAsiaTheme="minorEastAsia" w:hAnsi="Times New Roman" w:cs="Times New Roman"/>
      <w:b/>
      <w:bCs/>
      <w:sz w:val="40"/>
      <w:szCs w:val="40"/>
      <w:lang w:eastAsia="ru-RU"/>
    </w:rPr>
  </w:style>
  <w:style w:type="paragraph" w:styleId="a7">
    <w:name w:val="List Paragraph"/>
    <w:basedOn w:val="a"/>
    <w:uiPriority w:val="1"/>
    <w:qFormat/>
    <w:rsid w:val="00C90BF0"/>
    <w:pPr>
      <w:widowControl w:val="0"/>
      <w:autoSpaceDE w:val="0"/>
      <w:autoSpaceDN w:val="0"/>
      <w:adjustRightInd w:val="0"/>
      <w:spacing w:after="0" w:line="240" w:lineRule="auto"/>
      <w:ind w:left="525" w:hanging="28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90BF0"/>
    <w:pPr>
      <w:widowControl w:val="0"/>
      <w:autoSpaceDE w:val="0"/>
      <w:autoSpaceDN w:val="0"/>
      <w:adjustRightInd w:val="0"/>
      <w:spacing w:after="0" w:line="240" w:lineRule="auto"/>
      <w:ind w:left="156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0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0BF0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a"/>
    <w:uiPriority w:val="39"/>
    <w:rsid w:val="00C90BF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90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C90BF0"/>
    <w:rPr>
      <w:color w:val="0000FF" w:themeColor="hyperlink"/>
      <w:u w:val="single"/>
    </w:rPr>
  </w:style>
  <w:style w:type="paragraph" w:styleId="ac">
    <w:name w:val="No Spacing"/>
    <w:uiPriority w:val="1"/>
    <w:qFormat/>
    <w:rsid w:val="008B0B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C90BF0"/>
    <w:pPr>
      <w:widowControl w:val="0"/>
      <w:autoSpaceDE w:val="0"/>
      <w:autoSpaceDN w:val="0"/>
      <w:adjustRightInd w:val="0"/>
      <w:spacing w:after="0" w:line="240" w:lineRule="auto"/>
      <w:ind w:left="213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C90BF0"/>
    <w:pPr>
      <w:widowControl w:val="0"/>
      <w:autoSpaceDE w:val="0"/>
      <w:autoSpaceDN w:val="0"/>
      <w:adjustRightInd w:val="0"/>
      <w:spacing w:before="5" w:after="0" w:line="240" w:lineRule="auto"/>
      <w:ind w:left="242"/>
      <w:outlineLvl w:val="1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90BF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C90BF0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0BF0"/>
  </w:style>
  <w:style w:type="paragraph" w:styleId="a3">
    <w:name w:val="Body Text"/>
    <w:basedOn w:val="a"/>
    <w:link w:val="a4"/>
    <w:uiPriority w:val="1"/>
    <w:qFormat/>
    <w:rsid w:val="00C90BF0"/>
    <w:pPr>
      <w:widowControl w:val="0"/>
      <w:autoSpaceDE w:val="0"/>
      <w:autoSpaceDN w:val="0"/>
      <w:adjustRightInd w:val="0"/>
      <w:spacing w:after="0" w:line="240" w:lineRule="auto"/>
      <w:ind w:left="525" w:hanging="28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C90BF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"/>
    <w:qFormat/>
    <w:rsid w:val="00C90BF0"/>
    <w:pPr>
      <w:widowControl w:val="0"/>
      <w:autoSpaceDE w:val="0"/>
      <w:autoSpaceDN w:val="0"/>
      <w:adjustRightInd w:val="0"/>
      <w:spacing w:before="169" w:after="0" w:line="240" w:lineRule="auto"/>
      <w:ind w:left="1016" w:right="102"/>
      <w:jc w:val="center"/>
    </w:pPr>
    <w:rPr>
      <w:rFonts w:ascii="Times New Roman" w:eastAsiaTheme="minorEastAsia" w:hAnsi="Times New Roman" w:cs="Times New Roman"/>
      <w:b/>
      <w:bCs/>
      <w:sz w:val="40"/>
      <w:szCs w:val="40"/>
      <w:lang w:eastAsia="ru-RU"/>
    </w:rPr>
  </w:style>
  <w:style w:type="character" w:customStyle="1" w:styleId="a6">
    <w:name w:val="Название Знак"/>
    <w:basedOn w:val="a0"/>
    <w:link w:val="a5"/>
    <w:uiPriority w:val="1"/>
    <w:rsid w:val="00C90BF0"/>
    <w:rPr>
      <w:rFonts w:ascii="Times New Roman" w:eastAsiaTheme="minorEastAsia" w:hAnsi="Times New Roman" w:cs="Times New Roman"/>
      <w:b/>
      <w:bCs/>
      <w:sz w:val="40"/>
      <w:szCs w:val="40"/>
      <w:lang w:eastAsia="ru-RU"/>
    </w:rPr>
  </w:style>
  <w:style w:type="paragraph" w:styleId="a7">
    <w:name w:val="List Paragraph"/>
    <w:basedOn w:val="a"/>
    <w:uiPriority w:val="1"/>
    <w:qFormat/>
    <w:rsid w:val="00C90BF0"/>
    <w:pPr>
      <w:widowControl w:val="0"/>
      <w:autoSpaceDE w:val="0"/>
      <w:autoSpaceDN w:val="0"/>
      <w:adjustRightInd w:val="0"/>
      <w:spacing w:after="0" w:line="240" w:lineRule="auto"/>
      <w:ind w:left="525" w:hanging="28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90BF0"/>
    <w:pPr>
      <w:widowControl w:val="0"/>
      <w:autoSpaceDE w:val="0"/>
      <w:autoSpaceDN w:val="0"/>
      <w:adjustRightInd w:val="0"/>
      <w:spacing w:after="0" w:line="240" w:lineRule="auto"/>
      <w:ind w:left="156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0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0BF0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a"/>
    <w:uiPriority w:val="39"/>
    <w:rsid w:val="00C90BF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90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C90BF0"/>
    <w:rPr>
      <w:color w:val="0000FF" w:themeColor="hyperlink"/>
      <w:u w:val="single"/>
    </w:rPr>
  </w:style>
  <w:style w:type="paragraph" w:styleId="ac">
    <w:name w:val="No Spacing"/>
    <w:uiPriority w:val="1"/>
    <w:qFormat/>
    <w:rsid w:val="008B0B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oy_teremok@rambler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iro-nir.ru/index.php/sbornik-materialov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iro-nir.ru/index.php/sbornik-materialov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7567</Words>
  <Characters>43132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Светлячок</cp:lastModifiedBy>
  <cp:revision>5</cp:revision>
  <dcterms:created xsi:type="dcterms:W3CDTF">2021-07-06T08:38:00Z</dcterms:created>
  <dcterms:modified xsi:type="dcterms:W3CDTF">2021-07-09T06:52:00Z</dcterms:modified>
</cp:coreProperties>
</file>